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F463F74" w14:textId="77777777" w:rsidR="00803DD4" w:rsidRDefault="00803DD4" w:rsidP="00844DAA">
      <w:pPr>
        <w:tabs>
          <w:tab w:val="left" w:pos="851"/>
        </w:tabs>
        <w:spacing w:before="60" w:after="60"/>
        <w:jc w:val="center"/>
        <w:rPr>
          <w:rFonts w:ascii="Arial" w:hAnsi="Arial" w:cs="Arial"/>
          <w:sz w:val="12"/>
          <w:szCs w:val="22"/>
        </w:rPr>
      </w:pPr>
    </w:p>
    <w:p w14:paraId="24FD3A08"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21A8062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601817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2D107B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8214AD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040509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1E60F685"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8DE063D"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48A2154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D17D4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64DC400"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0652A29"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540F51E4"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AC5805A"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5D9E572"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03441DD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673A336C" w14:textId="77777777" w:rsidR="00803DD4" w:rsidRPr="00542243" w:rsidRDefault="00803DD4" w:rsidP="00542243">
      <w:pPr>
        <w:tabs>
          <w:tab w:val="left" w:pos="851"/>
        </w:tabs>
        <w:spacing w:before="60" w:after="60"/>
        <w:jc w:val="right"/>
        <w:rPr>
          <w:rFonts w:ascii="Arial" w:hAnsi="Arial" w:cs="Arial"/>
          <w:color w:val="FFFFFF" w:themeColor="background1"/>
          <w:sz w:val="12"/>
          <w:szCs w:val="22"/>
        </w:rPr>
      </w:pPr>
    </w:p>
    <w:p w14:paraId="3ED3A069" w14:textId="77777777" w:rsidR="009B1CD0" w:rsidRPr="00542243" w:rsidRDefault="00803DD4" w:rsidP="00542243">
      <w:pPr>
        <w:tabs>
          <w:tab w:val="left" w:pos="851"/>
        </w:tabs>
        <w:spacing w:before="60" w:after="60"/>
        <w:jc w:val="right"/>
        <w:rPr>
          <w:rFonts w:ascii="Arial" w:hAnsi="Arial" w:cs="Arial"/>
          <w:color w:val="FFFFFF" w:themeColor="background1"/>
          <w:sz w:val="12"/>
          <w:szCs w:val="22"/>
        </w:rPr>
      </w:pPr>
      <w:r w:rsidRPr="00542243">
        <w:rPr>
          <w:noProof/>
          <w:color w:val="FFFFFF" w:themeColor="background1"/>
        </w:rPr>
        <mc:AlternateContent>
          <mc:Choice Requires="wps">
            <w:drawing>
              <wp:anchor distT="0" distB="0" distL="114300" distR="114300" simplePos="0" relativeHeight="251666432" behindDoc="1" locked="0" layoutInCell="1" allowOverlap="1" wp14:anchorId="3F5F746F" wp14:editId="4C02A435">
                <wp:simplePos x="0" y="0"/>
                <wp:positionH relativeFrom="page">
                  <wp:posOffset>629920</wp:posOffset>
                </wp:positionH>
                <wp:positionV relativeFrom="page">
                  <wp:posOffset>1983740</wp:posOffset>
                </wp:positionV>
                <wp:extent cx="6318000" cy="2160000"/>
                <wp:effectExtent l="0" t="0" r="6985" b="0"/>
                <wp:wrapNone/>
                <wp:docPr id="2" name="Rectangle 2"/>
                <wp:cNvGraphicFramePr/>
                <a:graphic xmlns:a="http://schemas.openxmlformats.org/drawingml/2006/main">
                  <a:graphicData uri="http://schemas.microsoft.com/office/word/2010/wordprocessingShape">
                    <wps:wsp>
                      <wps:cNvSpPr/>
                      <wps:spPr>
                        <a:xfrm>
                          <a:off x="0" y="0"/>
                          <a:ext cx="6318000" cy="2160000"/>
                        </a:xfrm>
                        <a:prstGeom prst="rect">
                          <a:avLst/>
                        </a:prstGeom>
                        <a:solidFill>
                          <a:srgbClr val="00308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6550A" id="Rectangle 2" o:spid="_x0000_s1026" style="position:absolute;margin-left:49.6pt;margin-top:156.2pt;width:497.5pt;height:170.1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" fillcolor="#003087" stroked="f" strokeweight="2pt">
                <w10:wrap anchorx="page" anchory="page"/>
              </v:rect>
            </w:pict>
          </mc:Fallback>
        </mc:AlternateContent>
      </w:r>
      <w:r w:rsidRPr="00542243">
        <w:rPr>
          <w:rFonts w:ascii="Arial" w:hAnsi="Arial" w:cs="Arial"/>
          <w:noProof/>
          <w:color w:val="FFFFFF" w:themeColor="background1"/>
          <w:sz w:val="12"/>
          <w:szCs w:val="22"/>
        </w:rPr>
        <w:drawing>
          <wp:anchor distT="0" distB="0" distL="114300" distR="114300" simplePos="0" relativeHeight="251663360" behindDoc="0" locked="0" layoutInCell="1" allowOverlap="1" wp14:anchorId="1C6275F3" wp14:editId="0853A5F3">
            <wp:simplePos x="0" y="0"/>
            <wp:positionH relativeFrom="page">
              <wp:posOffset>5260340</wp:posOffset>
            </wp:positionH>
            <wp:positionV relativeFrom="page">
              <wp:posOffset>612140</wp:posOffset>
            </wp:positionV>
            <wp:extent cx="1670400" cy="860400"/>
            <wp:effectExtent l="0" t="0" r="6350" b="0"/>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hqprint">
                      <a:extLst>
                        <a:ext uri="{28A0092B-C50C-407E-A947-70E740481C1C}">
                          <a14:useLocalDpi xmlns:a14="http://schemas.microsoft.com/office/drawing/2010/main"/>
                        </a:ext>
                      </a:extLst>
                    </a:blip>
                    <a:stretch>
                      <a:fillRect/>
                    </a:stretch>
                  </pic:blipFill>
                  <pic:spPr bwMode="auto">
                    <a:xfrm>
                      <a:off x="0" y="0"/>
                      <a:ext cx="1670400" cy="860400"/>
                    </a:xfrm>
                    <a:prstGeom prst="rect">
                      <a:avLst/>
                    </a:prstGeom>
                    <a:noFill/>
                  </pic:spPr>
                </pic:pic>
              </a:graphicData>
            </a:graphic>
            <wp14:sizeRelH relativeFrom="page">
              <wp14:pctWidth>0</wp14:pctWidth>
            </wp14:sizeRelH>
            <wp14:sizeRelV relativeFrom="page">
              <wp14:pctHeight>0</wp14:pctHeight>
            </wp14:sizeRelV>
          </wp:anchor>
        </w:drawing>
      </w:r>
      <w:r w:rsidRPr="00542243">
        <w:rPr>
          <w:rFonts w:ascii="Arial" w:hAnsi="Arial" w:cs="Arial"/>
          <w:noProof/>
          <w:color w:val="FFFFFF" w:themeColor="background1"/>
          <w:sz w:val="12"/>
          <w:szCs w:val="22"/>
        </w:rPr>
        <w:drawing>
          <wp:anchor distT="0" distB="0" distL="114300" distR="114300" simplePos="0" relativeHeight="251664384" behindDoc="0" locked="0" layoutInCell="1" allowOverlap="1" wp14:anchorId="0C121760" wp14:editId="2D1764EA">
            <wp:simplePos x="0" y="0"/>
            <wp:positionH relativeFrom="page">
              <wp:posOffset>471805</wp:posOffset>
            </wp:positionH>
            <wp:positionV relativeFrom="page">
              <wp:posOffset>457200</wp:posOffset>
            </wp:positionV>
            <wp:extent cx="1292400" cy="1170000"/>
            <wp:effectExtent l="0" t="0" r="3175"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hqprint">
                      <a:extLst>
                        <a:ext uri="{28A0092B-C50C-407E-A947-70E740481C1C}">
                          <a14:useLocalDpi xmlns:a14="http://schemas.microsoft.com/office/drawing/2010/main"/>
                        </a:ext>
                      </a:extLst>
                    </a:blip>
                    <a:stretch>
                      <a:fillRect/>
                    </a:stretch>
                  </pic:blipFill>
                  <pic:spPr bwMode="auto">
                    <a:xfrm>
                      <a:off x="0" y="0"/>
                      <a:ext cx="1292400" cy="1170000"/>
                    </a:xfrm>
                    <a:prstGeom prst="rect">
                      <a:avLst/>
                    </a:prstGeom>
                    <a:noFill/>
                  </pic:spPr>
                </pic:pic>
              </a:graphicData>
            </a:graphic>
            <wp14:sizeRelH relativeFrom="page">
              <wp14:pctWidth>0</wp14:pctWidth>
            </wp14:sizeRelH>
            <wp14:sizeRelV relativeFrom="page">
              <wp14:pctHeight>0</wp14:pctHeight>
            </wp14:sizeRelV>
          </wp:anchor>
        </w:drawing>
      </w:r>
    </w:p>
    <w:p w14:paraId="57BDB562"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r w:rsidRPr="00803DD4">
        <w:rPr>
          <w:rFonts w:ascii="Arial" w:hAnsi="Arial" w:cs="Arial"/>
          <w:color w:val="FFFFFF" w:themeColor="background1"/>
          <w:sz w:val="32"/>
          <w:szCs w:val="32"/>
        </w:rPr>
        <w:t>Acte d’engagement</w:t>
      </w:r>
      <w:r w:rsidRPr="00803DD4">
        <w:rPr>
          <w:rFonts w:ascii="Arial" w:hAnsi="Arial" w:cs="Arial"/>
          <w:noProof/>
          <w:color w:val="FFFFFF" w:themeColor="background1"/>
          <w:sz w:val="32"/>
          <w:szCs w:val="32"/>
        </w:rPr>
        <w:t xml:space="preserve"> </w:t>
      </w:r>
      <w:r w:rsidRPr="00803DD4">
        <w:rPr>
          <w:rFonts w:ascii="Arial" w:hAnsi="Arial" w:cs="Arial"/>
          <w:noProof/>
          <w:color w:val="FFFFFF" w:themeColor="background1"/>
          <w:sz w:val="32"/>
          <w:szCs w:val="32"/>
        </w:rPr>
        <mc:AlternateContent>
          <mc:Choice Requires="wps">
            <w:drawing>
              <wp:anchor distT="0" distB="0" distL="114300" distR="114300" simplePos="0" relativeHeight="251668480" behindDoc="1" locked="0" layoutInCell="1" allowOverlap="1" wp14:anchorId="758730D5" wp14:editId="5E6954B0">
                <wp:simplePos x="0" y="0"/>
                <wp:positionH relativeFrom="page">
                  <wp:posOffset>629920</wp:posOffset>
                </wp:positionH>
                <wp:positionV relativeFrom="page">
                  <wp:posOffset>4126230</wp:posOffset>
                </wp:positionV>
                <wp:extent cx="6318000" cy="108000"/>
                <wp:effectExtent l="0" t="0" r="6985" b="6350"/>
                <wp:wrapNone/>
                <wp:docPr id="3" name="Rectangle 3"/>
                <wp:cNvGraphicFramePr/>
                <a:graphic xmlns:a="http://schemas.openxmlformats.org/drawingml/2006/main">
                  <a:graphicData uri="http://schemas.microsoft.com/office/word/2010/wordprocessingShape">
                    <wps:wsp>
                      <wps:cNvSpPr/>
                      <wps:spPr>
                        <a:xfrm>
                          <a:off x="0" y="0"/>
                          <a:ext cx="6318000" cy="108000"/>
                        </a:xfrm>
                        <a:prstGeom prst="rect">
                          <a:avLst/>
                        </a:prstGeom>
                        <a:solidFill>
                          <a:srgbClr val="00AB8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594280" id="Rectangle 3" o:spid="_x0000_s1026" style="position:absolute;margin-left:49.6pt;margin-top:324.9pt;width:497.5pt;height:8.5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" fillcolor="#00ab8e" stroked="f" strokeweight="2pt">
                <w10:wrap anchorx="page" anchory="page"/>
              </v:rect>
            </w:pict>
          </mc:Fallback>
        </mc:AlternateContent>
      </w:r>
    </w:p>
    <w:p w14:paraId="23E45741"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09F42C9D" w14:textId="77777777" w:rsidR="00803DD4" w:rsidRDefault="00803DD4" w:rsidP="00803DD4">
      <w:pPr>
        <w:pStyle w:val="Pieddepage"/>
        <w:tabs>
          <w:tab w:val="clear" w:pos="4536"/>
          <w:tab w:val="clear" w:pos="9072"/>
          <w:tab w:val="left" w:pos="851"/>
        </w:tabs>
        <w:ind w:right="281"/>
        <w:jc w:val="right"/>
        <w:rPr>
          <w:rFonts w:ascii="Arial" w:hAnsi="Arial" w:cs="Arial"/>
          <w:noProof/>
          <w:color w:val="FFFFFF" w:themeColor="background1"/>
          <w:sz w:val="32"/>
          <w:szCs w:val="32"/>
        </w:rPr>
      </w:pPr>
    </w:p>
    <w:p w14:paraId="776027E6" w14:textId="77777777" w:rsidR="00803DD4" w:rsidRDefault="00803DD4" w:rsidP="00803DD4">
      <w:pPr>
        <w:pStyle w:val="Textbody"/>
        <w:rPr>
          <w:noProof/>
        </w:rPr>
      </w:pPr>
    </w:p>
    <w:p w14:paraId="3EE78A7B" w14:textId="77777777" w:rsidR="00803DD4" w:rsidRDefault="00803DD4" w:rsidP="00803DD4">
      <w:pPr>
        <w:pStyle w:val="Textbody"/>
      </w:pPr>
    </w:p>
    <w:p w14:paraId="53B86820" w14:textId="77777777" w:rsidR="00803DD4" w:rsidRDefault="00803DD4" w:rsidP="00803DD4">
      <w:pPr>
        <w:pStyle w:val="Standard"/>
      </w:pPr>
    </w:p>
    <w:p w14:paraId="5997695E" w14:textId="2AAE68F9" w:rsidR="00D36331" w:rsidRPr="00D36331" w:rsidRDefault="0005236F" w:rsidP="00D36331">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Travaux d</w:t>
      </w:r>
      <w:r w:rsidR="00D36331">
        <w:rPr>
          <w:rFonts w:ascii="Arial" w:hAnsi="Arial" w:cs="Arial"/>
          <w:caps/>
          <w:color w:val="003087"/>
          <w:sz w:val="35"/>
          <w:szCs w:val="35"/>
          <w:lang w:eastAsia="fr-FR"/>
        </w:rPr>
        <w:t xml:space="preserve">E </w:t>
      </w:r>
      <w:r w:rsidR="00D36331" w:rsidRPr="00D36331">
        <w:rPr>
          <w:rFonts w:ascii="Arial" w:hAnsi="Arial" w:cs="Arial"/>
          <w:caps/>
          <w:color w:val="003087"/>
          <w:sz w:val="35"/>
          <w:szCs w:val="35"/>
          <w:lang w:eastAsia="fr-FR"/>
        </w:rPr>
        <w:t xml:space="preserve">Construction d’un abri pour  </w:t>
      </w:r>
    </w:p>
    <w:p w14:paraId="5D9E2716" w14:textId="20B21092" w:rsidR="0005236F" w:rsidRDefault="00D36331" w:rsidP="00D36331">
      <w:pPr>
        <w:suppressAutoHyphens w:val="0"/>
        <w:spacing w:after="120"/>
        <w:jc w:val="right"/>
        <w:rPr>
          <w:rFonts w:ascii="Arial" w:hAnsi="Arial" w:cs="Arial"/>
          <w:caps/>
          <w:color w:val="003087"/>
          <w:sz w:val="35"/>
          <w:szCs w:val="35"/>
          <w:lang w:eastAsia="fr-FR"/>
        </w:rPr>
      </w:pPr>
      <w:r w:rsidRPr="00D36331">
        <w:rPr>
          <w:rFonts w:ascii="Arial" w:hAnsi="Arial" w:cs="Arial"/>
          <w:caps/>
          <w:color w:val="003087"/>
          <w:sz w:val="35"/>
          <w:szCs w:val="35"/>
          <w:lang w:eastAsia="fr-FR"/>
        </w:rPr>
        <w:t xml:space="preserve">le camion labo  </w:t>
      </w:r>
    </w:p>
    <w:p w14:paraId="174E6D02" w14:textId="77777777" w:rsidR="0005236F" w:rsidRDefault="0005236F" w:rsidP="0005236F">
      <w:pPr>
        <w:suppressAutoHyphens w:val="0"/>
        <w:spacing w:after="120"/>
        <w:jc w:val="right"/>
        <w:rPr>
          <w:rFonts w:ascii="Arial" w:hAnsi="Arial" w:cs="Arial"/>
          <w:caps/>
          <w:color w:val="003087"/>
          <w:sz w:val="35"/>
          <w:szCs w:val="35"/>
          <w:lang w:eastAsia="fr-FR"/>
        </w:rPr>
      </w:pPr>
    </w:p>
    <w:p w14:paraId="36B89C6D" w14:textId="77777777" w:rsidR="0005236F" w:rsidRDefault="0005236F" w:rsidP="0005236F">
      <w:pPr>
        <w:suppressAutoHyphens w:val="0"/>
        <w:spacing w:after="120"/>
        <w:jc w:val="right"/>
        <w:rPr>
          <w:rFonts w:ascii="Arial" w:hAnsi="Arial" w:cs="Arial"/>
          <w:caps/>
          <w:color w:val="003087"/>
          <w:sz w:val="35"/>
          <w:szCs w:val="35"/>
          <w:lang w:eastAsia="fr-FR"/>
        </w:rPr>
      </w:pPr>
    </w:p>
    <w:p w14:paraId="6C684A89" w14:textId="17FC8A3F" w:rsidR="00803DD4" w:rsidRDefault="0005236F" w:rsidP="0005236F">
      <w:pPr>
        <w:suppressAutoHyphens w:val="0"/>
        <w:spacing w:after="120"/>
        <w:jc w:val="right"/>
        <w:rPr>
          <w:rFonts w:ascii="Arial" w:hAnsi="Arial" w:cs="Arial"/>
          <w:caps/>
          <w:color w:val="003087"/>
          <w:sz w:val="35"/>
          <w:szCs w:val="35"/>
          <w:lang w:eastAsia="fr-FR"/>
        </w:rPr>
      </w:pPr>
      <w:r>
        <w:rPr>
          <w:rFonts w:ascii="Arial" w:hAnsi="Arial" w:cs="Arial"/>
          <w:caps/>
          <w:color w:val="003087"/>
          <w:sz w:val="35"/>
          <w:szCs w:val="35"/>
          <w:lang w:eastAsia="fr-FR"/>
        </w:rPr>
        <w:t>Réf du marche T25</w:t>
      </w:r>
      <w:r w:rsidR="00D36331">
        <w:rPr>
          <w:rFonts w:ascii="Arial" w:hAnsi="Arial" w:cs="Arial"/>
          <w:caps/>
          <w:color w:val="003087"/>
          <w:sz w:val="35"/>
          <w:szCs w:val="35"/>
          <w:lang w:eastAsia="fr-FR"/>
        </w:rPr>
        <w:t>ABRICAM</w:t>
      </w:r>
    </w:p>
    <w:p w14:paraId="63E926EB" w14:textId="77777777" w:rsidR="0005236F" w:rsidRDefault="0005236F" w:rsidP="0005236F">
      <w:pPr>
        <w:suppressAutoHyphens w:val="0"/>
        <w:spacing w:after="120"/>
        <w:jc w:val="right"/>
        <w:rPr>
          <w:rFonts w:ascii="Arial" w:hAnsi="Arial" w:cs="Arial"/>
          <w:caps/>
          <w:color w:val="003087"/>
          <w:sz w:val="35"/>
          <w:szCs w:val="35"/>
          <w:lang w:eastAsia="fr-FR"/>
        </w:rPr>
      </w:pPr>
    </w:p>
    <w:p w14:paraId="0B254CAE" w14:textId="5D45AAE1" w:rsidR="0005236F" w:rsidRPr="00D4168A" w:rsidRDefault="0005236F" w:rsidP="0005236F">
      <w:pPr>
        <w:suppressAutoHyphens w:val="0"/>
        <w:spacing w:after="120"/>
        <w:jc w:val="right"/>
        <w:rPr>
          <w:rFonts w:cs="Arial"/>
          <w:caps/>
          <w:color w:val="003087"/>
          <w:sz w:val="35"/>
          <w:szCs w:val="35"/>
          <w:lang w:eastAsia="fr-FR"/>
        </w:rPr>
      </w:pPr>
      <w:r>
        <w:rPr>
          <w:rFonts w:ascii="Arial" w:hAnsi="Arial" w:cs="Arial"/>
          <w:caps/>
          <w:color w:val="003087"/>
          <w:sz w:val="35"/>
          <w:szCs w:val="35"/>
          <w:lang w:eastAsia="fr-FR"/>
        </w:rPr>
        <w:t>procedure adaptée</w:t>
      </w:r>
    </w:p>
    <w:p w14:paraId="78006699" w14:textId="77777777" w:rsidR="00803DD4" w:rsidRPr="00D4168A" w:rsidRDefault="00803DD4" w:rsidP="00803DD4">
      <w:pPr>
        <w:pStyle w:val="Pieddepage"/>
        <w:tabs>
          <w:tab w:val="clear" w:pos="4536"/>
          <w:tab w:val="clear" w:pos="9072"/>
          <w:tab w:val="left" w:pos="851"/>
        </w:tabs>
        <w:ind w:right="281"/>
        <w:jc w:val="right"/>
        <w:rPr>
          <w:rFonts w:ascii="Arial" w:hAnsi="Arial" w:cs="Arial"/>
          <w:b/>
          <w:color w:val="FFFFFF" w:themeColor="background1"/>
          <w:sz w:val="32"/>
          <w:szCs w:val="32"/>
        </w:rPr>
        <w:sectPr w:rsidR="00803DD4" w:rsidRPr="00D4168A" w:rsidSect="006775ED">
          <w:footerReference w:type="default" r:id="rId11"/>
          <w:type w:val="continuous"/>
          <w:pgSz w:w="11906" w:h="16838"/>
          <w:pgMar w:top="454" w:right="851" w:bottom="736" w:left="851" w:header="720" w:footer="680" w:gutter="0"/>
          <w:cols w:space="720"/>
          <w:docGrid w:linePitch="360"/>
        </w:sectPr>
      </w:pPr>
    </w:p>
    <w:p w14:paraId="1E6689CD" w14:textId="77777777" w:rsidR="005D08F9" w:rsidRDefault="005D08F9">
      <w:r>
        <w:br w:type="page"/>
      </w:r>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392658" w14:paraId="291C47CC" w14:textId="77777777" w:rsidTr="00BE436F">
        <w:tc>
          <w:tcPr>
            <w:tcW w:w="10277" w:type="dxa"/>
            <w:shd w:val="clear" w:color="auto" w:fill="66CCFF"/>
          </w:tcPr>
          <w:p w14:paraId="5A6328AC" w14:textId="77777777" w:rsidR="009B1CD0" w:rsidRPr="008571D3" w:rsidRDefault="009B1CD0" w:rsidP="005846FB">
            <w:pPr>
              <w:tabs>
                <w:tab w:val="left" w:pos="-142"/>
                <w:tab w:val="left" w:pos="851"/>
                <w:tab w:val="left" w:pos="4111"/>
              </w:tabs>
              <w:jc w:val="both"/>
              <w:rPr>
                <w:rFonts w:ascii="Arial" w:hAnsi="Arial" w:cs="Arial"/>
              </w:rPr>
            </w:pPr>
            <w:r w:rsidRPr="008571D3">
              <w:rPr>
                <w:rFonts w:ascii="Arial" w:hAnsi="Arial" w:cs="Arial"/>
                <w:b/>
                <w:sz w:val="22"/>
                <w:szCs w:val="22"/>
              </w:rPr>
              <w:lastRenderedPageBreak/>
              <w:t xml:space="preserve">A - Objet </w:t>
            </w:r>
            <w:r w:rsidR="009312A7" w:rsidRPr="008571D3">
              <w:rPr>
                <w:rFonts w:ascii="Arial" w:hAnsi="Arial" w:cs="Arial"/>
                <w:b/>
                <w:sz w:val="22"/>
                <w:szCs w:val="22"/>
              </w:rPr>
              <w:t xml:space="preserve">de la consultation et </w:t>
            </w:r>
            <w:r w:rsidRPr="008571D3">
              <w:rPr>
                <w:rFonts w:ascii="Arial" w:hAnsi="Arial" w:cs="Arial"/>
                <w:b/>
                <w:bCs/>
                <w:sz w:val="22"/>
                <w:szCs w:val="22"/>
              </w:rPr>
              <w:t>de l’acte d’engagement</w:t>
            </w:r>
            <w:r w:rsidRPr="008571D3">
              <w:rPr>
                <w:rFonts w:ascii="Arial" w:hAnsi="Arial" w:cs="Arial"/>
                <w:b/>
                <w:sz w:val="22"/>
                <w:szCs w:val="22"/>
              </w:rPr>
              <w:t>.</w:t>
            </w:r>
          </w:p>
        </w:tc>
      </w:tr>
    </w:tbl>
    <w:p w14:paraId="3CFB1382" w14:textId="77777777" w:rsidR="009B1CD0" w:rsidRPr="00E41CA3" w:rsidRDefault="009B1CD0" w:rsidP="00E41CA3">
      <w:pPr>
        <w:tabs>
          <w:tab w:val="left" w:pos="426"/>
          <w:tab w:val="left" w:pos="851"/>
        </w:tabs>
        <w:ind w:left="851"/>
        <w:jc w:val="both"/>
        <w:rPr>
          <w:rFonts w:ascii="Arial" w:hAnsi="Arial" w:cs="Arial"/>
        </w:rPr>
      </w:pPr>
    </w:p>
    <w:p w14:paraId="58CC138A" w14:textId="77777777" w:rsidR="0067282A" w:rsidRDefault="0067282A" w:rsidP="0067282A">
      <w:pPr>
        <w:rPr>
          <w:rFonts w:ascii="Arial" w:hAnsi="Arial" w:cs="Arial"/>
          <w:lang w:eastAsia="ar-SA"/>
        </w:rPr>
      </w:pPr>
      <w:bookmarkStart w:id="0" w:name="__RefHeading__6311_1037782676"/>
      <w:bookmarkStart w:id="1" w:name="_Toc21507549"/>
      <w:bookmarkStart w:id="2" w:name="_Toc22130527"/>
      <w:r>
        <w:t>L’objet du marché porte sur</w:t>
      </w:r>
      <w:r>
        <w:rPr>
          <w:rFonts w:ascii="Arial" w:hAnsi="Arial" w:cs="Arial"/>
        </w:rPr>
        <w:t xml:space="preserve"> la création d’un abri pour le camion laboratoire de l’Ineris. </w:t>
      </w:r>
    </w:p>
    <w:p w14:paraId="4A6B6220" w14:textId="77777777" w:rsidR="0005236F" w:rsidRDefault="0005236F" w:rsidP="0005236F">
      <w:pPr>
        <w:pStyle w:val="Titre2"/>
        <w:spacing w:after="60"/>
        <w:ind w:left="0" w:firstLine="283"/>
        <w:textAlignment w:val="center"/>
      </w:pPr>
    </w:p>
    <w:bookmarkEnd w:id="0"/>
    <w:bookmarkEnd w:id="1"/>
    <w:bookmarkEnd w:id="2"/>
    <w:p w14:paraId="5F719F38" w14:textId="0235995B" w:rsidR="0005236F" w:rsidRPr="006C7CD0" w:rsidRDefault="0005236F" w:rsidP="0005236F">
      <w:pPr>
        <w:pStyle w:val="Titre2"/>
        <w:spacing w:after="60"/>
        <w:ind w:left="0" w:firstLine="283"/>
        <w:textAlignment w:val="center"/>
        <w:rPr>
          <w:rFonts w:ascii="Arial" w:hAnsi="Arial" w:cs="Arial"/>
        </w:rPr>
      </w:pPr>
      <w:r w:rsidRPr="006C7CD0">
        <w:rPr>
          <w:rFonts w:ascii="Arial" w:hAnsi="Arial" w:cs="Arial"/>
        </w:rPr>
        <w:t>Référence T25</w:t>
      </w:r>
      <w:r w:rsidR="00D36331" w:rsidRPr="006C7CD0">
        <w:rPr>
          <w:rFonts w:ascii="Arial" w:hAnsi="Arial" w:cs="Arial"/>
        </w:rPr>
        <w:t>ABRICAM</w:t>
      </w:r>
    </w:p>
    <w:p w14:paraId="34C40FA7" w14:textId="77777777" w:rsidR="0005236F" w:rsidRPr="0005236F" w:rsidRDefault="0005236F" w:rsidP="0005236F"/>
    <w:p w14:paraId="24F5FE56" w14:textId="7E217B6A" w:rsidR="0005236F" w:rsidRPr="00D94C8B" w:rsidRDefault="0005236F" w:rsidP="0005236F">
      <w:r w:rsidRPr="00D94C8B">
        <w:t xml:space="preserve">Les travaux seront composés de </w:t>
      </w:r>
      <w:r w:rsidR="00636D37">
        <w:t>2</w:t>
      </w:r>
      <w:r w:rsidRPr="00D94C8B">
        <w:t xml:space="preserve"> lots</w:t>
      </w:r>
      <w:r w:rsidRPr="00D94C8B">
        <w:rPr>
          <w:rFonts w:ascii="Calibri" w:hAnsi="Calibri"/>
        </w:rPr>
        <w:t> </w:t>
      </w:r>
      <w:r w:rsidRPr="00D94C8B">
        <w:t xml:space="preserve">: </w:t>
      </w:r>
    </w:p>
    <w:tbl>
      <w:tblPr>
        <w:tblStyle w:val="Grilledutableau"/>
        <w:tblW w:w="0" w:type="auto"/>
        <w:tblInd w:w="279" w:type="dxa"/>
        <w:tblLook w:val="04A0" w:firstRow="1" w:lastRow="0" w:firstColumn="1" w:lastColumn="0" w:noHBand="0" w:noVBand="1"/>
      </w:tblPr>
      <w:tblGrid>
        <w:gridCol w:w="2410"/>
        <w:gridCol w:w="6657"/>
      </w:tblGrid>
      <w:tr w:rsidR="0005236F" w:rsidRPr="00D94C8B" w14:paraId="7125370B" w14:textId="77777777" w:rsidTr="00A8604C">
        <w:trPr>
          <w:trHeight w:val="722"/>
        </w:trPr>
        <w:tc>
          <w:tcPr>
            <w:tcW w:w="2410" w:type="dxa"/>
          </w:tcPr>
          <w:p w14:paraId="0C2AFEAA" w14:textId="36B1C58E" w:rsidR="0005236F" w:rsidRPr="00D94C8B" w:rsidRDefault="0005236F" w:rsidP="00A8604C">
            <w:pPr>
              <w:suppressAutoHyphens w:val="0"/>
            </w:pPr>
            <w:r w:rsidRPr="00D94C8B">
              <w:t xml:space="preserve">Lot 1 : </w:t>
            </w:r>
            <w:r w:rsidR="00D36331">
              <w:t xml:space="preserve">terrassement, voierie </w:t>
            </w:r>
            <w:r>
              <w:t>T2501</w:t>
            </w:r>
            <w:r w:rsidR="00D36331">
              <w:t>ABRICAM</w:t>
            </w:r>
          </w:p>
        </w:tc>
        <w:tc>
          <w:tcPr>
            <w:tcW w:w="6657" w:type="dxa"/>
          </w:tcPr>
          <w:p w14:paraId="504CFB36" w14:textId="77777777" w:rsidR="0005236F" w:rsidRDefault="00D36331" w:rsidP="00A8604C">
            <w:r w:rsidRPr="00D36331">
              <w:t>Travaux de démolition de bâtiments et travaux de terrassement</w:t>
            </w:r>
            <w:r>
              <w:t xml:space="preserve">. </w:t>
            </w:r>
          </w:p>
          <w:p w14:paraId="705111CF" w14:textId="3CECCD09" w:rsidR="00D36331" w:rsidRPr="00D94C8B" w:rsidRDefault="00D36331" w:rsidP="00A8604C">
            <w:r w:rsidRPr="00D36331">
              <w:rPr>
                <w:b/>
                <w:bCs/>
              </w:rPr>
              <w:t>45110000-1</w:t>
            </w:r>
          </w:p>
        </w:tc>
      </w:tr>
      <w:tr w:rsidR="0005236F" w:rsidRPr="00D94C8B" w14:paraId="34F165F2" w14:textId="77777777" w:rsidTr="00A8604C">
        <w:tc>
          <w:tcPr>
            <w:tcW w:w="2410" w:type="dxa"/>
          </w:tcPr>
          <w:p w14:paraId="3BBDA326" w14:textId="2DF423B6" w:rsidR="0005236F" w:rsidRPr="00BD3F68" w:rsidRDefault="0005236F" w:rsidP="00A8604C">
            <w:pPr>
              <w:suppressAutoHyphens w:val="0"/>
            </w:pPr>
            <w:r w:rsidRPr="003F1D7D">
              <w:t xml:space="preserve">Lot </w:t>
            </w:r>
            <w:r>
              <w:t>2</w:t>
            </w:r>
            <w:r w:rsidRPr="00BD3F68">
              <w:rPr>
                <w:rFonts w:ascii="Calibri" w:hAnsi="Calibri"/>
              </w:rPr>
              <w:t> </w:t>
            </w:r>
            <w:r w:rsidRPr="003F1D7D">
              <w:t xml:space="preserve">: </w:t>
            </w:r>
            <w:r w:rsidR="00D36331" w:rsidRPr="00D36331">
              <w:t xml:space="preserve">Charpente métallique - </w:t>
            </w:r>
            <w:proofErr w:type="gramStart"/>
            <w:r w:rsidR="00D36331" w:rsidRPr="00D36331">
              <w:t xml:space="preserve">Couverture </w:t>
            </w:r>
            <w:r>
              <w:t xml:space="preserve"> T</w:t>
            </w:r>
            <w:proofErr w:type="gramEnd"/>
            <w:r>
              <w:t>2502</w:t>
            </w:r>
            <w:r w:rsidR="00D36331">
              <w:t>ABRICAM</w:t>
            </w:r>
          </w:p>
        </w:tc>
        <w:tc>
          <w:tcPr>
            <w:tcW w:w="6657" w:type="dxa"/>
          </w:tcPr>
          <w:p w14:paraId="7528AFE9" w14:textId="5ACF2968" w:rsidR="0005236F" w:rsidRPr="00BD3F68" w:rsidRDefault="00D36331" w:rsidP="00A8604C">
            <w:pPr>
              <w:suppressAutoHyphens w:val="0"/>
            </w:pPr>
            <w:r>
              <w:t xml:space="preserve"> </w:t>
            </w:r>
            <w:r w:rsidRPr="00D36331">
              <w:t>Travaux de charpente et de couverture et travaux connexes</w:t>
            </w:r>
            <w:r>
              <w:t xml:space="preserve"> </w:t>
            </w:r>
            <w:r w:rsidRPr="00D36331">
              <w:rPr>
                <w:b/>
                <w:bCs/>
              </w:rPr>
              <w:t>45261000-4</w:t>
            </w:r>
          </w:p>
        </w:tc>
      </w:tr>
      <w:tr w:rsidR="00D36331" w:rsidRPr="00D94C8B" w14:paraId="52F94828" w14:textId="77777777" w:rsidTr="00A8604C">
        <w:tc>
          <w:tcPr>
            <w:tcW w:w="2410" w:type="dxa"/>
          </w:tcPr>
          <w:p w14:paraId="2BE0C8C3" w14:textId="08C040E1" w:rsidR="00D36331" w:rsidRPr="00BD3F68" w:rsidRDefault="00D36331" w:rsidP="00A8604C">
            <w:pPr>
              <w:suppressAutoHyphens w:val="0"/>
            </w:pPr>
          </w:p>
        </w:tc>
        <w:tc>
          <w:tcPr>
            <w:tcW w:w="6657" w:type="dxa"/>
          </w:tcPr>
          <w:p w14:paraId="69829E21" w14:textId="4D10635A" w:rsidR="00D36331" w:rsidRPr="00BD3F68" w:rsidRDefault="00D36331" w:rsidP="00A8604C">
            <w:pPr>
              <w:suppressAutoHyphens w:val="0"/>
            </w:pPr>
          </w:p>
        </w:tc>
      </w:tr>
      <w:tr w:rsidR="00D36331" w:rsidRPr="00D94C8B" w14:paraId="7C8A3129" w14:textId="77777777" w:rsidTr="00A8604C">
        <w:tc>
          <w:tcPr>
            <w:tcW w:w="2410" w:type="dxa"/>
          </w:tcPr>
          <w:p w14:paraId="4051FD26" w14:textId="79196181" w:rsidR="00D36331" w:rsidRPr="00BD3F68" w:rsidRDefault="00D36331" w:rsidP="00A8604C">
            <w:pPr>
              <w:suppressAutoHyphens w:val="0"/>
            </w:pPr>
          </w:p>
        </w:tc>
        <w:tc>
          <w:tcPr>
            <w:tcW w:w="6657" w:type="dxa"/>
          </w:tcPr>
          <w:p w14:paraId="246973BF" w14:textId="52859F4D" w:rsidR="00D36331" w:rsidRPr="00BD3F68" w:rsidRDefault="00D36331" w:rsidP="00A8604C">
            <w:pPr>
              <w:suppressAutoHyphens w:val="0"/>
            </w:pPr>
          </w:p>
        </w:tc>
      </w:tr>
    </w:tbl>
    <w:p w14:paraId="09FCA476" w14:textId="77777777" w:rsidR="009B1CD0" w:rsidRPr="008C0B1F" w:rsidRDefault="009B1CD0" w:rsidP="00710FD6">
      <w:pPr>
        <w:tabs>
          <w:tab w:val="left" w:pos="426"/>
          <w:tab w:val="left" w:pos="851"/>
        </w:tabs>
        <w:jc w:val="both"/>
        <w:rPr>
          <w:rFonts w:ascii="Trebuchet MS" w:hAnsi="Trebuchet MS" w:cs="Arial"/>
          <w:sz w:val="12"/>
        </w:rPr>
      </w:pPr>
    </w:p>
    <w:p w14:paraId="3C3E099A" w14:textId="77777777" w:rsidR="009B1CD0" w:rsidRPr="00CF5FA7" w:rsidRDefault="009034F9" w:rsidP="0083205E">
      <w:pPr>
        <w:tabs>
          <w:tab w:val="left" w:pos="426"/>
          <w:tab w:val="left" w:pos="851"/>
        </w:tabs>
        <w:jc w:val="both"/>
        <w:rPr>
          <w:rFonts w:ascii="Arial Narrow" w:hAnsi="Arial Narrow" w:cs="Arial"/>
          <w:sz w:val="14"/>
          <w:szCs w:val="18"/>
        </w:rPr>
      </w:pPr>
      <w:r w:rsidRPr="00CF5FA7">
        <w:rPr>
          <w:rFonts w:ascii="Wingdings" w:eastAsia="Wingdings" w:hAnsi="Wingdings" w:cs="Wingdings"/>
          <w:b/>
          <w:color w:val="66CCFF"/>
          <w:spacing w:val="-10"/>
        </w:rPr>
        <w:t></w:t>
      </w:r>
      <w:r w:rsidR="00086578">
        <w:rPr>
          <w:rFonts w:ascii="Wingdings" w:eastAsia="Wingdings" w:hAnsi="Wingdings" w:cs="Wingdings"/>
          <w:b/>
          <w:color w:val="66CCFF"/>
          <w:spacing w:val="-10"/>
        </w:rPr>
        <w:tab/>
      </w:r>
      <w:r w:rsidRPr="008571D3">
        <w:rPr>
          <w:rFonts w:ascii="Arial" w:eastAsia="Arial" w:hAnsi="Arial" w:cs="Arial"/>
          <w:spacing w:val="-10"/>
        </w:rPr>
        <w:t>Cet</w:t>
      </w:r>
      <w:r w:rsidR="009B1CD0" w:rsidRPr="008571D3">
        <w:rPr>
          <w:rFonts w:ascii="Arial" w:hAnsi="Arial" w:cs="Arial"/>
        </w:rPr>
        <w:t xml:space="preserve"> acte d'engagement correspond :</w:t>
      </w:r>
    </w:p>
    <w:p w14:paraId="33031E68" w14:textId="77777777" w:rsidR="009B1CD0" w:rsidRPr="00CF5FA7" w:rsidRDefault="009B1CD0" w:rsidP="00CD46CC">
      <w:pPr>
        <w:numPr>
          <w:ilvl w:val="0"/>
          <w:numId w:val="3"/>
        </w:numPr>
        <w:tabs>
          <w:tab w:val="left" w:pos="426"/>
          <w:tab w:val="left" w:pos="851"/>
        </w:tabs>
        <w:spacing w:before="120"/>
        <w:ind w:left="782" w:hanging="357"/>
        <w:jc w:val="both"/>
        <w:rPr>
          <w:rFonts w:ascii="Arial Narrow" w:hAnsi="Arial Narrow" w:cs="Arial"/>
        </w:rPr>
      </w:pPr>
    </w:p>
    <w:p w14:paraId="19B23DDF" w14:textId="77777777" w:rsidR="009B1CD0" w:rsidRPr="00CF5FA7" w:rsidRDefault="00B95025" w:rsidP="009B45B9">
      <w:pPr>
        <w:tabs>
          <w:tab w:val="left" w:pos="426"/>
          <w:tab w:val="left" w:pos="851"/>
        </w:tabs>
        <w:ind w:left="851"/>
        <w:jc w:val="both"/>
        <w:rPr>
          <w:rFonts w:ascii="Arial Narrow" w:hAnsi="Arial Narrow"/>
          <w:iCs/>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CF5FA7">
        <w:rPr>
          <w:rFonts w:ascii="Arial Narrow" w:hAnsi="Arial Narrow"/>
        </w:rPr>
        <w:tab/>
      </w:r>
      <w:proofErr w:type="gramStart"/>
      <w:r w:rsidR="009B1CD0" w:rsidRPr="008571D3">
        <w:rPr>
          <w:rFonts w:ascii="Arial" w:hAnsi="Arial" w:cs="Arial"/>
        </w:rPr>
        <w:t>à</w:t>
      </w:r>
      <w:proofErr w:type="gramEnd"/>
      <w:r w:rsidR="009B1CD0" w:rsidRPr="008571D3">
        <w:rPr>
          <w:rFonts w:ascii="Arial" w:hAnsi="Arial" w:cs="Arial"/>
        </w:rPr>
        <w:t xml:space="preserve"> l’ensemble du marché ou de l’accord-cadre </w:t>
      </w:r>
      <w:r w:rsidR="009B1CD0" w:rsidRPr="008571D3">
        <w:rPr>
          <w:rFonts w:ascii="Arial" w:hAnsi="Arial" w:cs="Arial"/>
          <w:i/>
          <w:iCs/>
          <w:sz w:val="18"/>
          <w:szCs w:val="18"/>
        </w:rPr>
        <w:t xml:space="preserve">(en cas de </w:t>
      </w:r>
      <w:proofErr w:type="gramStart"/>
      <w:r w:rsidR="009B1CD0" w:rsidRPr="008571D3">
        <w:rPr>
          <w:rFonts w:ascii="Arial" w:hAnsi="Arial" w:cs="Arial"/>
          <w:i/>
          <w:iCs/>
          <w:sz w:val="18"/>
          <w:szCs w:val="18"/>
        </w:rPr>
        <w:t>non allotissement</w:t>
      </w:r>
      <w:proofErr w:type="gramEnd"/>
      <w:r w:rsidR="009B1CD0" w:rsidRPr="008571D3">
        <w:rPr>
          <w:rFonts w:ascii="Arial" w:hAnsi="Arial" w:cs="Arial"/>
          <w:i/>
          <w:iCs/>
          <w:sz w:val="18"/>
          <w:szCs w:val="18"/>
        </w:rPr>
        <w:t>)</w:t>
      </w:r>
      <w:r w:rsidR="00B87564" w:rsidRPr="008571D3">
        <w:rPr>
          <w:rFonts w:ascii="Arial" w:hAnsi="Arial" w:cs="Arial"/>
          <w:i/>
          <w:iCs/>
          <w:sz w:val="18"/>
          <w:szCs w:val="18"/>
        </w:rPr>
        <w:t> </w:t>
      </w:r>
      <w:r w:rsidR="00B87564" w:rsidRPr="008571D3">
        <w:rPr>
          <w:rFonts w:ascii="Arial" w:hAnsi="Arial" w:cs="Arial"/>
          <w:iCs/>
        </w:rPr>
        <w:t>;</w:t>
      </w:r>
    </w:p>
    <w:p w14:paraId="65FC4F6E" w14:textId="77777777" w:rsidR="00EF1898" w:rsidRDefault="00EF1898" w:rsidP="009B45B9">
      <w:pPr>
        <w:tabs>
          <w:tab w:val="left" w:pos="426"/>
          <w:tab w:val="left" w:pos="851"/>
        </w:tabs>
        <w:ind w:left="851"/>
        <w:jc w:val="both"/>
        <w:rPr>
          <w:rFonts w:ascii="Arial Narrow" w:hAnsi="Arial Narrow" w:cs="Arial"/>
        </w:rPr>
      </w:pPr>
    </w:p>
    <w:p w14:paraId="1B800A60" w14:textId="77777777" w:rsidR="00C91F8F" w:rsidRPr="00C91F8F" w:rsidRDefault="003838E7" w:rsidP="00C91F8F">
      <w:pPr>
        <w:pStyle w:val="fcasegauche"/>
        <w:tabs>
          <w:tab w:val="left" w:pos="1702"/>
        </w:tabs>
        <w:spacing w:after="0"/>
        <w:ind w:left="851" w:firstLine="0"/>
      </w:pPr>
      <w:r>
        <w:rPr>
          <w:rFonts w:ascii="Arial Narrow" w:hAnsi="Arial Narrow"/>
        </w:rPr>
        <w:fldChar w:fldCharType="begin">
          <w:ffData>
            <w:name w:val=""/>
            <w:enabled/>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C91F8F" w:rsidRPr="00C91F8F">
        <w:rPr>
          <w:rFonts w:ascii="Arial Narrow" w:hAnsi="Arial Narrow"/>
        </w:rPr>
        <w:t xml:space="preserve"> </w:t>
      </w:r>
      <w:proofErr w:type="gramStart"/>
      <w:r w:rsidR="00C91F8F" w:rsidRPr="00C91F8F">
        <w:rPr>
          <w:rFonts w:ascii="Arial" w:hAnsi="Arial" w:cs="Arial"/>
        </w:rPr>
        <w:t>au</w:t>
      </w:r>
      <w:proofErr w:type="gramEnd"/>
      <w:r w:rsidR="00C91F8F" w:rsidRPr="00C91F8F">
        <w:rPr>
          <w:rFonts w:ascii="Arial" w:hAnsi="Arial" w:cs="Arial"/>
        </w:rPr>
        <w:t xml:space="preserve"> lot</w:t>
      </w:r>
      <w:r>
        <w:rPr>
          <w:rFonts w:ascii="Arial" w:hAnsi="Arial" w:cs="Arial"/>
        </w:rPr>
        <w:t xml:space="preserve"> n°…………….</w:t>
      </w:r>
      <w:r w:rsidR="00C91F8F" w:rsidRPr="00C91F8F">
        <w:rPr>
          <w:rFonts w:ascii="Arial" w:hAnsi="Arial" w:cs="Arial"/>
        </w:rPr>
        <w:t xml:space="preserve"> </w:t>
      </w:r>
      <w:proofErr w:type="gramStart"/>
      <w:r w:rsidR="00C91F8F" w:rsidRPr="00C91F8F">
        <w:rPr>
          <w:rFonts w:ascii="Arial" w:hAnsi="Arial" w:cs="Arial"/>
        </w:rPr>
        <w:t>ou</w:t>
      </w:r>
      <w:proofErr w:type="gramEnd"/>
      <w:r w:rsidR="00C91F8F" w:rsidRPr="00C91F8F">
        <w:rPr>
          <w:rFonts w:ascii="Arial" w:hAnsi="Arial" w:cs="Arial"/>
        </w:rPr>
        <w:t xml:space="preserve"> aux lots n°…………… du marché ou de l’accord-cadre </w:t>
      </w:r>
      <w:r w:rsidR="00C91F8F" w:rsidRPr="00C91F8F">
        <w:rPr>
          <w:rFonts w:ascii="Arial" w:hAnsi="Arial" w:cs="Arial"/>
          <w:i/>
          <w:iCs/>
        </w:rPr>
        <w:t>(en cas d’allotissement)</w:t>
      </w:r>
      <w:r w:rsidR="00C91F8F" w:rsidRPr="00C91F8F">
        <w:rPr>
          <w:rFonts w:ascii="Arial" w:hAnsi="Arial" w:cs="Arial"/>
        </w:rPr>
        <w:t> ;</w:t>
      </w:r>
    </w:p>
    <w:p w14:paraId="1A1ACF6E" w14:textId="77777777" w:rsidR="00C91F8F" w:rsidRPr="00C91F8F" w:rsidRDefault="00C91F8F" w:rsidP="00C91F8F">
      <w:pPr>
        <w:pStyle w:val="fcasegauche"/>
        <w:tabs>
          <w:tab w:val="left" w:pos="1702"/>
        </w:tabs>
        <w:spacing w:after="0"/>
        <w:ind w:left="851" w:firstLine="0"/>
        <w:rPr>
          <w:sz w:val="18"/>
        </w:rPr>
      </w:pPr>
      <w:r w:rsidRPr="00C91F8F">
        <w:rPr>
          <w:rFonts w:ascii="Arial" w:hAnsi="Arial" w:cs="Arial"/>
          <w:i/>
          <w:iCs/>
          <w:sz w:val="18"/>
        </w:rPr>
        <w:t>(Indiquer l’intitulé du ou des lots tel qu’il figure dans l’avis d'appel à la concurrence</w:t>
      </w:r>
      <w:r w:rsidRPr="00C91F8F">
        <w:rPr>
          <w:rFonts w:ascii="Arial" w:hAnsi="Arial" w:cs="Arial"/>
          <w:bCs/>
          <w:i/>
          <w:iCs/>
          <w:sz w:val="18"/>
        </w:rPr>
        <w:t xml:space="preserve"> ou l’invitation à confirmer l’intérêt.</w:t>
      </w:r>
      <w:r w:rsidRPr="00C91F8F">
        <w:rPr>
          <w:rFonts w:ascii="Arial" w:hAnsi="Arial" w:cs="Arial"/>
          <w:i/>
          <w:iCs/>
          <w:sz w:val="18"/>
        </w:rPr>
        <w:t>)</w:t>
      </w:r>
    </w:p>
    <w:p w14:paraId="11947E8A" w14:textId="77777777" w:rsidR="00C91F8F" w:rsidRPr="00CF5FA7" w:rsidRDefault="00C91F8F" w:rsidP="009B45B9">
      <w:pPr>
        <w:tabs>
          <w:tab w:val="left" w:pos="426"/>
          <w:tab w:val="left" w:pos="851"/>
        </w:tabs>
        <w:ind w:left="851"/>
        <w:jc w:val="both"/>
        <w:rPr>
          <w:rFonts w:ascii="Arial Narrow" w:hAnsi="Arial Narrow" w:cs="Arial"/>
        </w:rPr>
      </w:pPr>
    </w:p>
    <w:p w14:paraId="08C723DE" w14:textId="77777777" w:rsidR="009B1CD0" w:rsidRPr="008571D3" w:rsidRDefault="009B1CD0" w:rsidP="006C4338">
      <w:pPr>
        <w:pStyle w:val="fcasegauche"/>
        <w:numPr>
          <w:ilvl w:val="0"/>
          <w:numId w:val="3"/>
        </w:numPr>
        <w:tabs>
          <w:tab w:val="left" w:pos="851"/>
        </w:tabs>
        <w:spacing w:before="120" w:after="0"/>
        <w:ind w:left="782" w:hanging="357"/>
        <w:rPr>
          <w:rFonts w:ascii="Arial" w:hAnsi="Arial" w:cs="Arial"/>
          <w:iCs/>
        </w:rPr>
      </w:pPr>
    </w:p>
    <w:p w14:paraId="5AB7A3CF" w14:textId="77777777" w:rsidR="009B1CD0" w:rsidRPr="008571D3" w:rsidRDefault="00FB3832" w:rsidP="006F3DF9">
      <w:pPr>
        <w:pStyle w:val="fcasegauche"/>
        <w:tabs>
          <w:tab w:val="left" w:pos="851"/>
        </w:tabs>
        <w:spacing w:after="0"/>
        <w:ind w:left="851" w:firstLine="0"/>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007D7A65"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l’offre de base.</w:t>
      </w:r>
    </w:p>
    <w:p w14:paraId="521423D3" w14:textId="77777777" w:rsidR="009B1CD0" w:rsidRPr="008571D3" w:rsidRDefault="009B1CD0" w:rsidP="005846FB">
      <w:pPr>
        <w:pStyle w:val="fcasegauche"/>
        <w:tabs>
          <w:tab w:val="left" w:pos="851"/>
        </w:tabs>
        <w:spacing w:after="0"/>
        <w:rPr>
          <w:rFonts w:ascii="Arial" w:hAnsi="Arial" w:cs="Arial"/>
          <w:sz w:val="14"/>
        </w:rPr>
      </w:pPr>
    </w:p>
    <w:p w14:paraId="69AF3782" w14:textId="77777777" w:rsidR="009B1CD0" w:rsidRDefault="00FB3832" w:rsidP="005846FB">
      <w:pPr>
        <w:pStyle w:val="fcasegauche"/>
        <w:tabs>
          <w:tab w:val="left" w:pos="851"/>
        </w:tabs>
        <w:spacing w:after="0"/>
        <w:ind w:left="851" w:firstLine="0"/>
        <w:rPr>
          <w:rFonts w:ascii="Arial" w:hAnsi="Arial" w:cs="Arial"/>
        </w:rPr>
      </w:pPr>
      <w:r w:rsidRPr="008571D3">
        <w:rPr>
          <w:rFonts w:ascii="Arial" w:hAnsi="Arial" w:cs="Arial"/>
        </w:rPr>
        <w:fldChar w:fldCharType="begin">
          <w:ffData>
            <w:name w:val=""/>
            <w:enabled/>
            <w:calcOnExit w:val="0"/>
            <w:checkBox>
              <w:size w:val="20"/>
              <w:default w:val="0"/>
            </w:checkBox>
          </w:ffData>
        </w:fldChar>
      </w:r>
      <w:r w:rsidR="007D7A65"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9B1CD0" w:rsidRPr="008571D3">
        <w:rPr>
          <w:rFonts w:ascii="Arial" w:hAnsi="Arial" w:cs="Arial"/>
        </w:rPr>
        <w:tab/>
      </w:r>
      <w:proofErr w:type="gramStart"/>
      <w:r w:rsidR="009B1CD0" w:rsidRPr="008571D3">
        <w:rPr>
          <w:rFonts w:ascii="Arial" w:hAnsi="Arial" w:cs="Arial"/>
        </w:rPr>
        <w:t>à</w:t>
      </w:r>
      <w:proofErr w:type="gramEnd"/>
      <w:r w:rsidR="009B1CD0" w:rsidRPr="008571D3">
        <w:rPr>
          <w:rFonts w:ascii="Arial" w:hAnsi="Arial" w:cs="Arial"/>
        </w:rPr>
        <w:t xml:space="preserve"> la variante suivante : </w:t>
      </w:r>
    </w:p>
    <w:p w14:paraId="01F1589D" w14:textId="77777777" w:rsidR="00086578" w:rsidRPr="00086578" w:rsidRDefault="00086578" w:rsidP="005846FB">
      <w:pPr>
        <w:pStyle w:val="fcasegauche"/>
        <w:tabs>
          <w:tab w:val="left" w:pos="851"/>
        </w:tabs>
        <w:spacing w:after="0"/>
        <w:ind w:left="851" w:firstLine="0"/>
        <w:rPr>
          <w:rFonts w:ascii="Arial" w:hAnsi="Arial" w:cs="Arial"/>
          <w:sz w:val="16"/>
        </w:rPr>
      </w:pPr>
    </w:p>
    <w:p w14:paraId="22E11F1B" w14:textId="77777777" w:rsidR="00536C47" w:rsidRPr="00086578" w:rsidRDefault="00536C47" w:rsidP="005846FB">
      <w:pPr>
        <w:pStyle w:val="fcasegauche"/>
        <w:tabs>
          <w:tab w:val="left" w:pos="851"/>
        </w:tabs>
        <w:spacing w:after="0"/>
        <w:ind w:left="851" w:firstLine="0"/>
        <w:rPr>
          <w:rFonts w:ascii="Arial" w:hAnsi="Arial" w:cs="Arial"/>
          <w:sz w:val="16"/>
        </w:rPr>
      </w:pPr>
    </w:p>
    <w:p w14:paraId="31731EC3" w14:textId="77777777" w:rsidR="00536C47" w:rsidRPr="008571D3" w:rsidRDefault="00FB3832" w:rsidP="005846FB">
      <w:pPr>
        <w:pStyle w:val="fcasegauche"/>
        <w:tabs>
          <w:tab w:val="left" w:pos="851"/>
        </w:tabs>
        <w:spacing w:after="0"/>
        <w:ind w:left="851" w:firstLine="0"/>
        <w:rPr>
          <w:rFonts w:ascii="Arial" w:hAnsi="Arial" w:cs="Arial"/>
          <w:sz w:val="8"/>
        </w:rPr>
      </w:pPr>
      <w:r w:rsidRPr="008571D3">
        <w:rPr>
          <w:rFonts w:ascii="Arial" w:hAnsi="Arial" w:cs="Arial"/>
        </w:rPr>
        <w:fldChar w:fldCharType="begin">
          <w:ffData>
            <w:name w:val=""/>
            <w:enabled/>
            <w:calcOnExit w:val="0"/>
            <w:checkBox>
              <w:size w:val="20"/>
              <w:default w:val="0"/>
            </w:checkBox>
          </w:ffData>
        </w:fldChar>
      </w:r>
      <w:r w:rsidR="00536C47" w:rsidRPr="008571D3">
        <w:rPr>
          <w:rFonts w:ascii="Arial" w:hAnsi="Arial" w:cs="Arial"/>
        </w:rPr>
        <w:instrText xml:space="preserve"> FORMCHECKBOX </w:instrText>
      </w:r>
      <w:r w:rsidRPr="008571D3">
        <w:rPr>
          <w:rFonts w:ascii="Arial" w:hAnsi="Arial" w:cs="Arial"/>
        </w:rPr>
      </w:r>
      <w:r w:rsidRPr="008571D3">
        <w:rPr>
          <w:rFonts w:ascii="Arial" w:hAnsi="Arial" w:cs="Arial"/>
        </w:rPr>
        <w:fldChar w:fldCharType="separate"/>
      </w:r>
      <w:r w:rsidRPr="008571D3">
        <w:rPr>
          <w:rFonts w:ascii="Arial" w:hAnsi="Arial" w:cs="Arial"/>
        </w:rPr>
        <w:fldChar w:fldCharType="end"/>
      </w:r>
      <w:r w:rsidR="00536C47" w:rsidRPr="008571D3">
        <w:rPr>
          <w:rFonts w:ascii="Arial" w:hAnsi="Arial" w:cs="Arial"/>
        </w:rPr>
        <w:tab/>
      </w:r>
      <w:proofErr w:type="gramStart"/>
      <w:r w:rsidR="00536C47" w:rsidRPr="008571D3">
        <w:rPr>
          <w:rFonts w:ascii="Arial" w:hAnsi="Arial" w:cs="Arial"/>
        </w:rPr>
        <w:t>aux</w:t>
      </w:r>
      <w:proofErr w:type="gramEnd"/>
      <w:r w:rsidR="00536C47" w:rsidRPr="008571D3">
        <w:rPr>
          <w:rFonts w:ascii="Arial" w:hAnsi="Arial" w:cs="Arial"/>
        </w:rPr>
        <w:t xml:space="preserve"> prestations supplémentaires ou alternatives suivantes</w:t>
      </w:r>
      <w:r w:rsidR="00036F9F" w:rsidRPr="008571D3">
        <w:rPr>
          <w:rFonts w:ascii="Arial" w:hAnsi="Arial" w:cs="Arial"/>
        </w:rPr>
        <w:t xml:space="preserve"> : </w:t>
      </w:r>
    </w:p>
    <w:p w14:paraId="286FE20D" w14:textId="77777777" w:rsidR="0097292E" w:rsidRDefault="0097292E" w:rsidP="005846FB">
      <w:pPr>
        <w:pStyle w:val="fcasegauche"/>
        <w:tabs>
          <w:tab w:val="left" w:pos="851"/>
        </w:tabs>
        <w:spacing w:after="0"/>
        <w:ind w:left="851" w:firstLine="0"/>
        <w:rPr>
          <w:rFonts w:ascii="Trebuchet MS" w:hAnsi="Trebuchet MS" w:cs="Arial"/>
          <w:sz w:val="18"/>
        </w:rPr>
      </w:pPr>
    </w:p>
    <w:p w14:paraId="673FE3F0" w14:textId="77777777" w:rsidR="00036F9F" w:rsidRPr="00E41CA3" w:rsidRDefault="00036F9F" w:rsidP="009049BA">
      <w:pPr>
        <w:pStyle w:val="fcasegauche"/>
        <w:tabs>
          <w:tab w:val="left" w:pos="851"/>
        </w:tabs>
        <w:spacing w:after="0"/>
        <w:ind w:left="0" w:firstLine="0"/>
        <w:rPr>
          <w:rFonts w:ascii="Trebuchet MS" w:hAnsi="Trebuchet MS" w:cs="Arial"/>
          <w:color w:val="000000" w:themeColor="text1"/>
          <w:sz w:val="14"/>
        </w:rPr>
      </w:pPr>
    </w:p>
    <w:p w14:paraId="19185883" w14:textId="77777777" w:rsidR="00C254A5" w:rsidRPr="00E41CA3" w:rsidRDefault="00C254A5" w:rsidP="00C254A5">
      <w:pPr>
        <w:pStyle w:val="fcasegauche"/>
        <w:tabs>
          <w:tab w:val="left" w:pos="851"/>
        </w:tabs>
        <w:rPr>
          <w:rFonts w:ascii="Arial" w:hAnsi="Arial" w:cs="Arial"/>
          <w:b/>
          <w:bCs/>
          <w:color w:val="000000" w:themeColor="text1"/>
        </w:rPr>
      </w:pPr>
      <w:r w:rsidRPr="00E41CA3">
        <w:rPr>
          <w:rFonts w:ascii="Wingdings" w:eastAsia="Wingdings" w:hAnsi="Wingdings" w:cs="Wingdings"/>
          <w:b/>
          <w:color w:val="000000" w:themeColor="text1"/>
          <w:spacing w:val="-10"/>
        </w:rPr>
        <w:t></w:t>
      </w:r>
      <w:r w:rsidRPr="00E41CA3">
        <w:rPr>
          <w:rFonts w:ascii="Trebuchet MS" w:hAnsi="Trebuchet MS" w:cs="Arial"/>
          <w:b/>
          <w:bCs/>
          <w:color w:val="000000" w:themeColor="text1"/>
        </w:rPr>
        <w:t xml:space="preserve"> </w:t>
      </w:r>
      <w:r w:rsidRPr="00E41CA3">
        <w:rPr>
          <w:rFonts w:ascii="Arial" w:hAnsi="Arial" w:cs="Arial"/>
          <w:b/>
          <w:bCs/>
          <w:color w:val="000000" w:themeColor="text1"/>
        </w:rPr>
        <w:t xml:space="preserve">Pièces </w:t>
      </w:r>
      <w:r w:rsidR="00FF7B17" w:rsidRPr="00E41CA3">
        <w:rPr>
          <w:rFonts w:ascii="Arial" w:hAnsi="Arial" w:cs="Arial"/>
          <w:b/>
          <w:bCs/>
          <w:color w:val="000000" w:themeColor="text1"/>
        </w:rPr>
        <w:t xml:space="preserve">contractuelles </w:t>
      </w:r>
      <w:r w:rsidRPr="00E41CA3">
        <w:rPr>
          <w:rFonts w:ascii="Arial" w:hAnsi="Arial" w:cs="Arial"/>
          <w:b/>
          <w:bCs/>
          <w:color w:val="000000" w:themeColor="text1"/>
        </w:rPr>
        <w:t>constitutives du marché public</w:t>
      </w:r>
      <w:r w:rsidR="00D41AEA" w:rsidRPr="00E41CA3">
        <w:rPr>
          <w:rFonts w:ascii="Arial" w:hAnsi="Arial" w:cs="Arial"/>
          <w:b/>
          <w:bCs/>
          <w:color w:val="000000" w:themeColor="text1"/>
        </w:rPr>
        <w:t xml:space="preserve"> sont par ordre de prééminence</w:t>
      </w:r>
      <w:r w:rsidRPr="00E41CA3">
        <w:rPr>
          <w:rFonts w:ascii="Arial" w:hAnsi="Arial" w:cs="Arial"/>
          <w:b/>
          <w:bCs/>
          <w:color w:val="000000" w:themeColor="text1"/>
        </w:rPr>
        <w:t xml:space="preserve"> :</w:t>
      </w:r>
    </w:p>
    <w:p w14:paraId="262A76BF" w14:textId="77777777" w:rsidR="0005236F" w:rsidRPr="006C7CD0" w:rsidRDefault="0005236F" w:rsidP="0005236F">
      <w:pPr>
        <w:rPr>
          <w:rFonts w:ascii="Arial" w:hAnsi="Arial" w:cs="Arial"/>
        </w:rPr>
      </w:pPr>
      <w:bookmarkStart w:id="3" w:name="_Hlk96583836"/>
      <w:r w:rsidRPr="00AE2C79">
        <w:t xml:space="preserve">Le </w:t>
      </w:r>
      <w:r w:rsidRPr="0070382D">
        <w:t xml:space="preserve">marché est </w:t>
      </w:r>
      <w:r w:rsidRPr="006C7CD0">
        <w:rPr>
          <w:rFonts w:ascii="Arial" w:hAnsi="Arial" w:cs="Arial"/>
        </w:rPr>
        <w:t>constitué des documents contractuels énumérés ci-dessous, par ordre de priorité décroissante :</w:t>
      </w:r>
    </w:p>
    <w:p w14:paraId="461A47F1" w14:textId="0DDF14DD"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w:t>
      </w:r>
      <w:r w:rsidR="00BE436F" w:rsidRPr="006C7CD0">
        <w:rPr>
          <w:rFonts w:ascii="Arial" w:hAnsi="Arial" w:cs="Arial"/>
          <w:sz w:val="20"/>
          <w:szCs w:val="20"/>
        </w:rPr>
        <w:t xml:space="preserve">e présent </w:t>
      </w:r>
      <w:r w:rsidRPr="006C7CD0">
        <w:rPr>
          <w:rFonts w:ascii="Arial" w:hAnsi="Arial" w:cs="Arial"/>
          <w:sz w:val="20"/>
          <w:szCs w:val="20"/>
        </w:rPr>
        <w:t>acte d'engagement (Réf :</w:t>
      </w:r>
      <w:r w:rsidRPr="006C7CD0">
        <w:rPr>
          <w:rFonts w:ascii="Arial" w:hAnsi="Arial" w:cs="Arial"/>
          <w:sz w:val="20"/>
          <w:szCs w:val="20"/>
          <w:lang w:eastAsia="zh-CN"/>
        </w:rPr>
        <w:t xml:space="preserve"> Ineris–AE-</w:t>
      </w:r>
      <w:r w:rsidRPr="006C7CD0">
        <w:rPr>
          <w:rFonts w:ascii="Arial" w:hAnsi="Arial" w:cs="Arial"/>
          <w:sz w:val="20"/>
          <w:szCs w:val="20"/>
        </w:rPr>
        <w:t>T25</w:t>
      </w:r>
      <w:r w:rsidR="00D36331" w:rsidRPr="006C7CD0">
        <w:rPr>
          <w:rFonts w:ascii="Arial" w:hAnsi="Arial" w:cs="Arial"/>
          <w:sz w:val="20"/>
          <w:szCs w:val="20"/>
        </w:rPr>
        <w:t>ABRICAM</w:t>
      </w:r>
      <w:r w:rsidRPr="006C7CD0">
        <w:rPr>
          <w:rFonts w:ascii="Arial" w:hAnsi="Arial" w:cs="Arial"/>
          <w:sz w:val="20"/>
          <w:szCs w:val="20"/>
        </w:rPr>
        <w:t>) et ses éventuelles annexes ;</w:t>
      </w:r>
    </w:p>
    <w:p w14:paraId="7946B81F" w14:textId="773E1E77"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 présent cahier des clauses administratives particulières (I</w:t>
      </w:r>
      <w:r w:rsidRPr="006C7CD0">
        <w:rPr>
          <w:rFonts w:ascii="Arial" w:hAnsi="Arial" w:cs="Arial"/>
          <w:sz w:val="20"/>
          <w:szCs w:val="20"/>
          <w:lang w:eastAsia="zh-CN"/>
        </w:rPr>
        <w:t>neris-CCAP-</w:t>
      </w:r>
      <w:r w:rsidR="00D36331" w:rsidRPr="006C7CD0">
        <w:rPr>
          <w:rFonts w:ascii="Arial" w:hAnsi="Arial" w:cs="Arial"/>
          <w:sz w:val="20"/>
          <w:szCs w:val="20"/>
        </w:rPr>
        <w:t>T25ABRICAM</w:t>
      </w:r>
      <w:r w:rsidRPr="006C7CD0">
        <w:rPr>
          <w:rFonts w:ascii="Arial" w:hAnsi="Arial" w:cs="Arial"/>
          <w:sz w:val="20"/>
          <w:szCs w:val="20"/>
        </w:rPr>
        <w:t>) et ses éventuelles annexes ;</w:t>
      </w:r>
    </w:p>
    <w:p w14:paraId="291279B8" w14:textId="73B19D22"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 cahier des clauses techniques particulières (</w:t>
      </w:r>
      <w:r w:rsidR="00BE436F" w:rsidRPr="006C7CD0">
        <w:rPr>
          <w:rFonts w:ascii="Arial" w:hAnsi="Arial" w:cs="Arial"/>
          <w:sz w:val="20"/>
          <w:szCs w:val="20"/>
        </w:rPr>
        <w:t>Ineris-230127-2828450_DCE_CCTP</w:t>
      </w:r>
      <w:r w:rsidRPr="006C7CD0">
        <w:rPr>
          <w:rFonts w:ascii="Arial" w:hAnsi="Arial" w:cs="Arial"/>
          <w:sz w:val="20"/>
          <w:szCs w:val="20"/>
        </w:rPr>
        <w:t>) et ses éventuelles annexes ;</w:t>
      </w:r>
    </w:p>
    <w:p w14:paraId="44D45672" w14:textId="3968F629"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 cahier des clauses administratives générales applicables aux marchés publics de travaux en vigueur à la date de passation du présent marché</w:t>
      </w:r>
      <w:r w:rsidR="00C93CAD">
        <w:rPr>
          <w:rFonts w:ascii="Arial" w:hAnsi="Arial" w:cs="Arial"/>
          <w:sz w:val="20"/>
          <w:szCs w:val="20"/>
        </w:rPr>
        <w:t xml:space="preserve"> </w:t>
      </w:r>
      <w:r w:rsidRPr="006C7CD0">
        <w:rPr>
          <w:rFonts w:ascii="Arial" w:hAnsi="Arial" w:cs="Arial"/>
          <w:sz w:val="20"/>
          <w:szCs w:val="20"/>
        </w:rPr>
        <w:t>;</w:t>
      </w:r>
    </w:p>
    <w:p w14:paraId="21051BA6" w14:textId="77777777"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Les actes spéciaux de sous-traitance et leurs avenants, postérieurs à la notification du marché ;</w:t>
      </w:r>
    </w:p>
    <w:p w14:paraId="5C0266AD" w14:textId="77777777"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Les conditions générales d’achat références DI-0179 ;</w:t>
      </w:r>
    </w:p>
    <w:p w14:paraId="6329DD9A" w14:textId="0AB85EAF"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La charte fournisseur disponible sur le site internet de l’Ineris (</w:t>
      </w:r>
      <w:hyperlink r:id="rId12" w:history="1">
        <w:r w:rsidRPr="006C7CD0">
          <w:rPr>
            <w:rFonts w:ascii="Arial" w:hAnsi="Arial" w:cs="Arial"/>
            <w:color w:val="auto"/>
            <w:sz w:val="20"/>
            <w:szCs w:val="20"/>
          </w:rPr>
          <w:t>www.ineris.fr</w:t>
        </w:r>
      </w:hyperlink>
      <w:r w:rsidRPr="006C7CD0">
        <w:rPr>
          <w:rFonts w:ascii="Arial" w:hAnsi="Arial" w:cs="Arial"/>
          <w:sz w:val="20"/>
          <w:szCs w:val="20"/>
        </w:rPr>
        <w:t>)</w:t>
      </w:r>
      <w:r w:rsidR="00C93CAD">
        <w:rPr>
          <w:rFonts w:ascii="Arial" w:hAnsi="Arial" w:cs="Arial"/>
          <w:sz w:val="20"/>
          <w:szCs w:val="20"/>
        </w:rPr>
        <w:t xml:space="preserve"> </w:t>
      </w:r>
      <w:r w:rsidRPr="006C7CD0">
        <w:rPr>
          <w:rFonts w:ascii="Arial" w:hAnsi="Arial" w:cs="Arial"/>
          <w:sz w:val="20"/>
          <w:szCs w:val="20"/>
        </w:rPr>
        <w:t>;</w:t>
      </w:r>
    </w:p>
    <w:p w14:paraId="58274638" w14:textId="77777777" w:rsidR="0005236F" w:rsidRPr="006C7CD0" w:rsidRDefault="0005236F" w:rsidP="0005236F">
      <w:pPr>
        <w:pStyle w:val="Paragraphedeliste"/>
        <w:numPr>
          <w:ilvl w:val="0"/>
          <w:numId w:val="30"/>
        </w:numPr>
        <w:rPr>
          <w:rFonts w:ascii="Arial" w:hAnsi="Arial" w:cs="Arial"/>
          <w:sz w:val="20"/>
          <w:szCs w:val="20"/>
        </w:rPr>
      </w:pPr>
      <w:r w:rsidRPr="006C7CD0">
        <w:rPr>
          <w:rFonts w:ascii="Arial" w:hAnsi="Arial" w:cs="Arial"/>
          <w:sz w:val="20"/>
          <w:szCs w:val="20"/>
        </w:rPr>
        <w:t>Les conditions de l’offre du titulaire, sous réserve de leur acceptation écrite par l’Ineris et uniquement pour les dispositions qui ne sont pas contradictoires avec les documents énoncés ci-dessus.</w:t>
      </w:r>
    </w:p>
    <w:bookmarkEnd w:id="3"/>
    <w:p w14:paraId="69225A69" w14:textId="6CBBAC9A" w:rsidR="003838E7" w:rsidRPr="006C7CD0" w:rsidRDefault="00D81A25" w:rsidP="000039FC">
      <w:pPr>
        <w:pStyle w:val="Paragraphedeliste"/>
        <w:numPr>
          <w:ilvl w:val="0"/>
          <w:numId w:val="30"/>
        </w:numPr>
        <w:rPr>
          <w:rFonts w:ascii="Arial" w:hAnsi="Arial" w:cs="Arial"/>
          <w:sz w:val="20"/>
          <w:szCs w:val="20"/>
        </w:rPr>
      </w:pPr>
      <w:r w:rsidRPr="006C7CD0">
        <w:rPr>
          <w:rFonts w:ascii="Arial" w:hAnsi="Arial" w:cs="Arial"/>
          <w:sz w:val="20"/>
          <w:szCs w:val="20"/>
        </w:rPr>
        <w:t xml:space="preserve">Toute clause portée dans la proposition ou documentation quelconque du Titulaire contraire ou modifiant les dispositions des autres pièces de l’Accord-cadre et des marchés subséquents est réputée non écrite. Les conditions générales du Titulaire sont en particulier concernées par cette disposition. </w:t>
      </w:r>
      <w:r w:rsidR="003838E7" w:rsidRPr="006C7CD0">
        <w:rPr>
          <w:rFonts w:ascii="Arial" w:hAnsi="Arial" w:cs="Arial"/>
          <w:sz w:val="20"/>
          <w:szCs w:val="20"/>
        </w:rPr>
        <w:br w:type="page"/>
      </w:r>
    </w:p>
    <w:p w14:paraId="65F3570B" w14:textId="77777777" w:rsidR="005546A9" w:rsidRPr="00392658" w:rsidRDefault="005546A9" w:rsidP="006C4338">
      <w:pPr>
        <w:tabs>
          <w:tab w:val="left" w:pos="851"/>
        </w:tabs>
        <w:rPr>
          <w:rFonts w:ascii="Trebuchet MS" w:hAnsi="Trebuchet M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8E1317" w14:paraId="344A41C2" w14:textId="77777777">
        <w:tc>
          <w:tcPr>
            <w:tcW w:w="10277" w:type="dxa"/>
            <w:shd w:val="clear" w:color="auto" w:fill="66CCFF"/>
          </w:tcPr>
          <w:p w14:paraId="435F2639" w14:textId="77777777" w:rsidR="009B1CD0" w:rsidRPr="008E1317" w:rsidRDefault="009B1CD0" w:rsidP="009B45B9">
            <w:pPr>
              <w:tabs>
                <w:tab w:val="left" w:pos="-142"/>
                <w:tab w:val="left" w:pos="851"/>
                <w:tab w:val="left" w:pos="4111"/>
              </w:tabs>
              <w:jc w:val="both"/>
              <w:rPr>
                <w:rFonts w:ascii="Arial" w:hAnsi="Arial" w:cs="Arial"/>
              </w:rPr>
            </w:pPr>
            <w:r w:rsidRPr="008E1317">
              <w:rPr>
                <w:rFonts w:ascii="Arial" w:hAnsi="Arial" w:cs="Arial"/>
                <w:b/>
                <w:sz w:val="22"/>
                <w:szCs w:val="22"/>
              </w:rPr>
              <w:t xml:space="preserve">B - Engagement </w:t>
            </w:r>
            <w:r w:rsidR="00166B56" w:rsidRPr="008E1317">
              <w:rPr>
                <w:rFonts w:ascii="Arial" w:hAnsi="Arial" w:cs="Arial"/>
                <w:b/>
                <w:sz w:val="22"/>
                <w:szCs w:val="22"/>
              </w:rPr>
              <w:t>du titulaire ou du groupement titulaire</w:t>
            </w:r>
            <w:r w:rsidRPr="008E1317">
              <w:rPr>
                <w:rFonts w:ascii="Arial" w:hAnsi="Arial" w:cs="Arial"/>
                <w:b/>
                <w:sz w:val="22"/>
                <w:szCs w:val="22"/>
              </w:rPr>
              <w:t>.</w:t>
            </w:r>
          </w:p>
        </w:tc>
      </w:tr>
    </w:tbl>
    <w:p w14:paraId="1FC97C48" w14:textId="77777777" w:rsidR="009B1CD0" w:rsidRPr="008E1317" w:rsidRDefault="009B1CD0" w:rsidP="006C4338">
      <w:pPr>
        <w:tabs>
          <w:tab w:val="left" w:pos="851"/>
        </w:tabs>
        <w:rPr>
          <w:rFonts w:ascii="Arial" w:hAnsi="Arial" w:cs="Arial"/>
        </w:rPr>
      </w:pPr>
    </w:p>
    <w:p w14:paraId="0FB1909B" w14:textId="77777777" w:rsidR="0008094B" w:rsidRPr="008E1317" w:rsidRDefault="0008094B" w:rsidP="006929ED">
      <w:pPr>
        <w:tabs>
          <w:tab w:val="left" w:pos="-142"/>
          <w:tab w:val="left" w:pos="851"/>
          <w:tab w:val="left" w:pos="4111"/>
        </w:tabs>
        <w:jc w:val="both"/>
        <w:rPr>
          <w:rFonts w:ascii="Arial" w:hAnsi="Arial" w:cs="Arial"/>
          <w:b/>
          <w:sz w:val="22"/>
          <w:szCs w:val="22"/>
        </w:rPr>
      </w:pPr>
      <w:r w:rsidRPr="008E1317">
        <w:rPr>
          <w:rFonts w:ascii="Arial" w:hAnsi="Arial" w:cs="Arial"/>
          <w:b/>
          <w:sz w:val="22"/>
          <w:szCs w:val="22"/>
          <w:highlight w:val="cyan"/>
        </w:rPr>
        <w:t>B1 - Identification et engagement du candidat :</w:t>
      </w:r>
    </w:p>
    <w:p w14:paraId="2A05317F" w14:textId="77777777" w:rsidR="0008094B" w:rsidRDefault="0008094B" w:rsidP="0008094B">
      <w:pPr>
        <w:pStyle w:val="fcase1ertab"/>
        <w:rPr>
          <w:rFonts w:ascii="Arial" w:hAnsi="Arial" w:cs="Arial"/>
        </w:rPr>
      </w:pPr>
      <w:r w:rsidRPr="00A46A25">
        <w:rPr>
          <w:rFonts w:ascii="Arial" w:hAnsi="Arial" w:cs="Arial"/>
          <w:i/>
          <w:iCs/>
          <w:sz w:val="18"/>
          <w:szCs w:val="18"/>
        </w:rPr>
        <w:t>(Cocher les cases correspondantes.)</w:t>
      </w:r>
    </w:p>
    <w:p w14:paraId="2448AEE7" w14:textId="77777777" w:rsidR="0008094B" w:rsidRPr="00BE46A9" w:rsidRDefault="0008094B" w:rsidP="0008094B">
      <w:pPr>
        <w:jc w:val="both"/>
        <w:rPr>
          <w:rFonts w:ascii="Arial" w:hAnsi="Arial" w:cs="Arial"/>
        </w:rPr>
      </w:pPr>
    </w:p>
    <w:p w14:paraId="136A9EA0" w14:textId="77777777" w:rsidR="00C254A5" w:rsidRPr="004268AC" w:rsidRDefault="00C254A5" w:rsidP="00C254A5">
      <w:pPr>
        <w:jc w:val="both"/>
        <w:rPr>
          <w:rFonts w:ascii="Arial Narrow" w:hAnsi="Arial Narrow" w:cs="Arial"/>
        </w:rPr>
      </w:pPr>
      <w:r w:rsidRPr="00971636">
        <w:rPr>
          <w:rFonts w:ascii="Wingdings" w:eastAsia="Wingdings" w:hAnsi="Wingdings" w:cs="Wingdings"/>
          <w:b/>
          <w:color w:val="66CCFF"/>
          <w:spacing w:val="-10"/>
        </w:rPr>
        <w:t></w:t>
      </w:r>
      <w:r w:rsidRPr="00C254A5">
        <w:rPr>
          <w:rFonts w:ascii="Arial" w:hAnsi="Arial" w:cs="Arial"/>
        </w:rPr>
        <w:t xml:space="preserve"> </w:t>
      </w:r>
      <w:r w:rsidRPr="008E1317">
        <w:rPr>
          <w:rFonts w:ascii="Arial" w:hAnsi="Arial" w:cs="Arial"/>
        </w:rPr>
        <w:t>Identification du candidat</w:t>
      </w:r>
      <w:r w:rsidRPr="004268AC">
        <w:rPr>
          <w:rFonts w:ascii="Arial Narrow" w:hAnsi="Arial Narrow" w:cs="Arial"/>
        </w:rPr>
        <w:t xml:space="preserve"> :</w:t>
      </w:r>
    </w:p>
    <w:p w14:paraId="7C541745" w14:textId="77777777" w:rsidR="00C254A5" w:rsidRPr="004268AC" w:rsidRDefault="00C254A5" w:rsidP="00C254A5">
      <w:pPr>
        <w:jc w:val="both"/>
        <w:rPr>
          <w:rFonts w:ascii="Arial Narrow" w:hAnsi="Arial Narrow" w:cs="Arial"/>
        </w:rPr>
      </w:pPr>
    </w:p>
    <w:p w14:paraId="410DA648" w14:textId="77777777" w:rsidR="00C254A5" w:rsidRPr="008E1317" w:rsidRDefault="00C254A5" w:rsidP="00C254A5">
      <w:pPr>
        <w:jc w:val="both"/>
        <w:rPr>
          <w:rFonts w:ascii="Arial" w:hAnsi="Arial" w:cs="Arial"/>
        </w:rPr>
      </w:pPr>
      <w:r w:rsidRPr="008E1317">
        <w:rPr>
          <w:rFonts w:ascii="Arial" w:hAnsi="Arial" w:cs="Arial"/>
        </w:rPr>
        <w:t>Le candidat est un :</w:t>
      </w:r>
    </w:p>
    <w:p w14:paraId="43B0E781" w14:textId="77777777" w:rsidR="00C254A5" w:rsidRPr="008E1317" w:rsidRDefault="00C254A5" w:rsidP="00C254A5">
      <w:pPr>
        <w:jc w:val="both"/>
        <w:rPr>
          <w:rFonts w:ascii="Arial" w:hAnsi="Arial" w:cs="Arial"/>
        </w:rPr>
      </w:pPr>
    </w:p>
    <w:p w14:paraId="74AE2769" w14:textId="77777777" w:rsidR="00C254A5" w:rsidRPr="008E1317" w:rsidRDefault="009662FD" w:rsidP="009662FD">
      <w:pPr>
        <w:ind w:left="513" w:firstLine="207"/>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Candidat se présentant seul</w:t>
      </w:r>
    </w:p>
    <w:p w14:paraId="582AE865"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solidaire dont le mandataire est :</w:t>
      </w:r>
    </w:p>
    <w:p w14:paraId="01225146"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conjoint avec mandataire non solidaire dont le mandataire est :</w:t>
      </w:r>
    </w:p>
    <w:p w14:paraId="1C949118" w14:textId="77777777" w:rsidR="00C254A5"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dont le mandataire est :</w:t>
      </w:r>
    </w:p>
    <w:p w14:paraId="0A8F1513" w14:textId="77777777" w:rsidR="0008094B" w:rsidRPr="008E1317" w:rsidRDefault="009662FD" w:rsidP="009662FD">
      <w:pPr>
        <w:ind w:left="720"/>
        <w:jc w:val="both"/>
        <w:rPr>
          <w:rFonts w:ascii="Arial" w:hAnsi="Arial" w:cs="Arial"/>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ab/>
      </w:r>
      <w:r w:rsidR="00C254A5" w:rsidRPr="008E1317">
        <w:rPr>
          <w:rFonts w:ascii="Arial" w:hAnsi="Arial" w:cs="Arial"/>
        </w:rPr>
        <w:t>Groupement solidaire avec prestations individualisées dont le mandataire est :</w:t>
      </w:r>
    </w:p>
    <w:p w14:paraId="2E28203B" w14:textId="77777777" w:rsidR="0008094B" w:rsidRDefault="0008094B" w:rsidP="0008094B">
      <w:pPr>
        <w:jc w:val="both"/>
        <w:rPr>
          <w:rFonts w:ascii="Arial" w:hAnsi="Arial" w:cs="Arial"/>
        </w:rPr>
      </w:pPr>
    </w:p>
    <w:p w14:paraId="54693A9B" w14:textId="77777777" w:rsidR="00971636" w:rsidRDefault="00971636" w:rsidP="0008094B">
      <w:pPr>
        <w:jc w:val="both"/>
        <w:rPr>
          <w:rFonts w:ascii="Arial" w:hAnsi="Arial" w:cs="Arial"/>
        </w:rPr>
      </w:pPr>
    </w:p>
    <w:tbl>
      <w:tblPr>
        <w:tblW w:w="10080" w:type="dxa"/>
        <w:tblLayout w:type="fixed"/>
        <w:tblCellMar>
          <w:left w:w="10" w:type="dxa"/>
          <w:right w:w="10" w:type="dxa"/>
        </w:tblCellMar>
        <w:tblLook w:val="04A0" w:firstRow="1" w:lastRow="0" w:firstColumn="1" w:lastColumn="0" w:noHBand="0" w:noVBand="1"/>
      </w:tblPr>
      <w:tblGrid>
        <w:gridCol w:w="3889"/>
        <w:gridCol w:w="6191"/>
      </w:tblGrid>
      <w:tr w:rsidR="00971636" w:rsidRPr="00971636" w14:paraId="62BE4CB1"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hideMark/>
          </w:tcPr>
          <w:p w14:paraId="63FA3339"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 xml:space="preserve">Nom commercial </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108BEAE0"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A2D5DAD" w14:textId="77777777" w:rsidTr="00971636">
        <w:tc>
          <w:tcPr>
            <w:tcW w:w="3889" w:type="dxa"/>
            <w:tcBorders>
              <w:top w:val="single" w:sz="2" w:space="0" w:color="000000"/>
              <w:left w:val="single" w:sz="2" w:space="0" w:color="000000"/>
              <w:bottom w:val="single" w:sz="2" w:space="0" w:color="000000"/>
              <w:right w:val="nil"/>
            </w:tcBorders>
            <w:tcMar>
              <w:top w:w="55" w:type="dxa"/>
              <w:left w:w="55" w:type="dxa"/>
              <w:bottom w:w="55" w:type="dxa"/>
              <w:right w:w="55" w:type="dxa"/>
            </w:tcMar>
          </w:tcPr>
          <w:p w14:paraId="399120C8"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Dénomination sociale</w:t>
            </w:r>
          </w:p>
        </w:tc>
        <w:tc>
          <w:tcPr>
            <w:tcW w:w="6191"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14:paraId="0FA363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718D9F94"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096F7B76"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de l'établissement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14E00788"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04F469F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12FF34A"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du siège social</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079547E9"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1DE7F370"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F913A8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Adresse électronique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717E8602"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466027DD"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6672DB23"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Téléphone</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5F4DCA8B"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4D4D1D06"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71E61C4E"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Numéro SIRET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tcPr>
          <w:p w14:paraId="23D8C011"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p>
        </w:tc>
      </w:tr>
      <w:tr w:rsidR="00971636" w:rsidRPr="00971636" w14:paraId="6B7B60B3" w14:textId="77777777" w:rsidTr="00971636">
        <w:tc>
          <w:tcPr>
            <w:tcW w:w="3889" w:type="dxa"/>
            <w:tcBorders>
              <w:top w:val="nil"/>
              <w:left w:val="single" w:sz="2" w:space="0" w:color="000000"/>
              <w:bottom w:val="single" w:sz="2" w:space="0" w:color="000000"/>
              <w:right w:val="nil"/>
            </w:tcBorders>
            <w:tcMar>
              <w:top w:w="55" w:type="dxa"/>
              <w:left w:w="55" w:type="dxa"/>
              <w:bottom w:w="55" w:type="dxa"/>
              <w:right w:w="55" w:type="dxa"/>
            </w:tcMar>
            <w:hideMark/>
          </w:tcPr>
          <w:p w14:paraId="225F48A5" w14:textId="77777777" w:rsidR="00971636" w:rsidRPr="008E1317" w:rsidRDefault="00971636" w:rsidP="00971636">
            <w:pPr>
              <w:widowControl w:val="0"/>
              <w:autoSpaceDN w:val="0"/>
              <w:snapToGrid w:val="0"/>
              <w:jc w:val="both"/>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Catégorie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d'entreprise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tc>
        <w:tc>
          <w:tcPr>
            <w:tcW w:w="6191" w:type="dxa"/>
            <w:tcBorders>
              <w:top w:val="nil"/>
              <w:left w:val="single" w:sz="2" w:space="0" w:color="000000"/>
              <w:bottom w:val="single" w:sz="2" w:space="0" w:color="000000"/>
              <w:right w:val="single" w:sz="2" w:space="0" w:color="000000"/>
            </w:tcBorders>
            <w:tcMar>
              <w:top w:w="55" w:type="dxa"/>
              <w:left w:w="55" w:type="dxa"/>
              <w:bottom w:w="55" w:type="dxa"/>
              <w:right w:w="55" w:type="dxa"/>
            </w:tcMar>
            <w:hideMark/>
          </w:tcPr>
          <w:p w14:paraId="3C72B723"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Microentreprise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17E88159"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PME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(Petite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Moyenne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4DB6FFAF"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(Entreprises</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Taille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Intermédiaire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(ETI)</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007BB9F0" w14:textId="77777777" w:rsidR="00971636" w:rsidRPr="008E1317" w:rsidRDefault="00B06C3A" w:rsidP="00971636">
            <w:pPr>
              <w:widowControl w:val="0"/>
              <w:autoSpaceDN w:val="0"/>
              <w:snapToGrid w:val="0"/>
              <w:rPr>
                <w:rFonts w:ascii="Arial" w:eastAsia="Andale Sans UI" w:hAnsi="Arial" w:cs="Arial"/>
                <w:kern w:val="3"/>
                <w:sz w:val="18"/>
                <w:szCs w:val="18"/>
                <w:lang w:eastAsia="fr-FR"/>
              </w:rPr>
            </w:pPr>
            <w:r w:rsidRPr="00CF5FA7">
              <w:rPr>
                <w:rFonts w:ascii="Arial Narrow" w:hAnsi="Arial Narrow"/>
              </w:rPr>
              <w:fldChar w:fldCharType="begin">
                <w:ffData>
                  <w:name w:val=""/>
                  <w:enabled/>
                  <w:calcOnExit w:val="0"/>
                  <w:checkBox>
                    <w:size w:val="20"/>
                    <w:default w:val="0"/>
                  </w:checkBox>
                </w:ffData>
              </w:fldChar>
            </w:r>
            <w:r w:rsidRPr="00CF5FA7">
              <w:rPr>
                <w:rFonts w:ascii="Arial Narrow" w:hAnsi="Arial Narrow"/>
              </w:rPr>
              <w:instrText xml:space="preserve"> FORMCHECKBOX </w:instrText>
            </w:r>
            <w:r w:rsidRPr="00CF5FA7">
              <w:rPr>
                <w:rFonts w:ascii="Arial Narrow" w:hAnsi="Arial Narrow"/>
              </w:rPr>
            </w:r>
            <w:r w:rsidRPr="00CF5FA7">
              <w:rPr>
                <w:rFonts w:ascii="Arial Narrow" w:hAnsi="Arial Narrow"/>
              </w:rPr>
              <w:fldChar w:fldCharType="separate"/>
            </w:r>
            <w:r w:rsidRPr="00CF5FA7">
              <w:rPr>
                <w:rFonts w:ascii="Arial Narrow" w:hAnsi="Arial Narrow"/>
              </w:rPr>
              <w:fldChar w:fldCharType="end"/>
            </w:r>
            <w:r>
              <w:rPr>
                <w:rFonts w:ascii="Arial Narrow" w:hAnsi="Arial Narrow"/>
              </w:rPr>
              <w:t xml:space="preserve"> </w:t>
            </w:r>
            <w:r w:rsidR="00971636" w:rsidRPr="008E1317">
              <w:rPr>
                <w:rFonts w:ascii="Arial" w:eastAsia="Andale Sans UI" w:hAnsi="Arial" w:cs="Arial"/>
                <w:kern w:val="3"/>
                <w:sz w:val="18"/>
                <w:szCs w:val="18"/>
                <w:lang w:eastAsia="fr-FR"/>
              </w:rPr>
              <w:t>GE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(Grande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Entreprise)</w:t>
            </w:r>
            <w:r w:rsidR="00971636" w:rsidRPr="008E1317">
              <w:rPr>
                <w:rFonts w:ascii="Arial" w:eastAsia="Arial" w:hAnsi="Arial" w:cs="Arial"/>
                <w:kern w:val="3"/>
                <w:sz w:val="18"/>
                <w:szCs w:val="18"/>
                <w:lang w:eastAsia="fr-FR"/>
              </w:rPr>
              <w:t xml:space="preserve"> </w:t>
            </w:r>
            <w:r w:rsidR="00971636" w:rsidRPr="008E1317">
              <w:rPr>
                <w:rFonts w:ascii="Arial" w:eastAsia="Andale Sans UI" w:hAnsi="Arial" w:cs="Arial"/>
                <w:kern w:val="3"/>
                <w:sz w:val="18"/>
                <w:szCs w:val="18"/>
                <w:lang w:eastAsia="fr-FR"/>
              </w:rPr>
              <w:t>*</w:t>
            </w:r>
          </w:p>
          <w:p w14:paraId="2598EC1A"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Autre</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(à</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préciser)</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w:t>
            </w:r>
          </w:p>
          <w:p w14:paraId="76A678F6" w14:textId="77777777" w:rsidR="00971636" w:rsidRPr="008E1317" w:rsidRDefault="00971636" w:rsidP="00971636">
            <w:pPr>
              <w:widowControl w:val="0"/>
              <w:autoSpaceDN w:val="0"/>
              <w:snapToGrid w:val="0"/>
              <w:rPr>
                <w:rFonts w:ascii="Arial" w:eastAsia="Andale Sans UI" w:hAnsi="Arial" w:cs="Arial"/>
                <w:kern w:val="3"/>
                <w:sz w:val="18"/>
                <w:szCs w:val="18"/>
                <w:lang w:eastAsia="fr-FR"/>
              </w:rPr>
            </w:pPr>
            <w:r w:rsidRPr="008E1317">
              <w:rPr>
                <w:rFonts w:ascii="Arial" w:eastAsia="Andale Sans UI" w:hAnsi="Arial" w:cs="Arial"/>
                <w:kern w:val="3"/>
                <w:sz w:val="18"/>
                <w:szCs w:val="18"/>
                <w:lang w:eastAsia="fr-FR"/>
              </w:rPr>
              <w:t>(SCOP,</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Artisan,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Profession</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libérale,</w:t>
            </w:r>
            <w:r w:rsidRPr="008E1317">
              <w:rPr>
                <w:rFonts w:ascii="Arial" w:eastAsia="Arial" w:hAnsi="Arial" w:cs="Arial"/>
                <w:kern w:val="3"/>
                <w:sz w:val="18"/>
                <w:szCs w:val="18"/>
                <w:lang w:eastAsia="fr-FR"/>
              </w:rPr>
              <w:t xml:space="preserve"> </w:t>
            </w:r>
            <w:proofErr w:type="gramStart"/>
            <w:r w:rsidRPr="008E1317">
              <w:rPr>
                <w:rFonts w:ascii="Arial" w:eastAsia="Andale Sans UI" w:hAnsi="Arial" w:cs="Arial"/>
                <w:kern w:val="3"/>
                <w:sz w:val="18"/>
                <w:szCs w:val="18"/>
                <w:lang w:eastAsia="fr-FR"/>
              </w:rPr>
              <w:t>auto</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entrepreneur</w:t>
            </w:r>
            <w:proofErr w:type="gramEnd"/>
            <w:r w:rsidRPr="008E1317">
              <w:rPr>
                <w:rFonts w:ascii="Arial" w:eastAsia="Andale Sans UI" w:hAnsi="Arial" w:cs="Arial"/>
                <w:kern w:val="3"/>
                <w:sz w:val="18"/>
                <w:szCs w:val="18"/>
                <w:lang w:eastAsia="fr-FR"/>
              </w:rPr>
              <w:t>,</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EA,</w:t>
            </w:r>
            <w:r w:rsidRPr="008E1317">
              <w:rPr>
                <w:rFonts w:ascii="Arial" w:eastAsia="Arial" w:hAnsi="Arial" w:cs="Arial"/>
                <w:kern w:val="3"/>
                <w:sz w:val="18"/>
                <w:szCs w:val="18"/>
                <w:lang w:eastAsia="fr-FR"/>
              </w:rPr>
              <w:t xml:space="preserve"> </w:t>
            </w:r>
            <w:r w:rsidRPr="008E1317">
              <w:rPr>
                <w:rFonts w:ascii="Arial" w:eastAsia="Andale Sans UI" w:hAnsi="Arial" w:cs="Arial"/>
                <w:kern w:val="3"/>
                <w:sz w:val="18"/>
                <w:szCs w:val="18"/>
                <w:lang w:eastAsia="fr-FR"/>
              </w:rPr>
              <w:t>ESAT...)</w:t>
            </w:r>
          </w:p>
        </w:tc>
      </w:tr>
    </w:tbl>
    <w:p w14:paraId="7739A7D6" w14:textId="77777777" w:rsidR="00971636" w:rsidRPr="004268AC" w:rsidRDefault="00971636" w:rsidP="00971636">
      <w:pPr>
        <w:jc w:val="both"/>
        <w:rPr>
          <w:rFonts w:ascii="Arial Narrow" w:hAnsi="Arial Narrow" w:cs="Arial"/>
          <w:i/>
          <w:iCs/>
        </w:rPr>
      </w:pPr>
      <w:r w:rsidRPr="004268AC">
        <w:rPr>
          <w:rFonts w:ascii="Arial Narrow" w:hAnsi="Arial Narrow" w:cs="Arial"/>
          <w:i/>
          <w:iCs/>
        </w:rPr>
        <w:t>(En cas de groupement, chaque membre du groupement doit fournir les renseignements ci-dessus, et le mandataire doit être clairement identifié.)</w:t>
      </w:r>
    </w:p>
    <w:p w14:paraId="79E8C3D6" w14:textId="77777777" w:rsidR="00971636" w:rsidRPr="004268AC" w:rsidRDefault="00971636" w:rsidP="0008094B">
      <w:pPr>
        <w:jc w:val="both"/>
        <w:rPr>
          <w:rFonts w:ascii="Arial Narrow" w:hAnsi="Arial Narrow" w:cs="Arial"/>
        </w:rPr>
      </w:pPr>
    </w:p>
    <w:p w14:paraId="71ADD5C3" w14:textId="77777777" w:rsidR="00026C1E" w:rsidRPr="008E1317" w:rsidRDefault="00026C1E" w:rsidP="00026C1E">
      <w:pPr>
        <w:widowControl w:val="0"/>
        <w:tabs>
          <w:tab w:val="left" w:pos="6237"/>
        </w:tabs>
        <w:autoSpaceDN w:val="0"/>
        <w:spacing w:before="120"/>
        <w:ind w:right="-2"/>
        <w:jc w:val="both"/>
        <w:rPr>
          <w:rFonts w:ascii="Arial" w:eastAsia="Arial, Arial" w:hAnsi="Arial" w:cs="Arial"/>
          <w:color w:val="000000"/>
          <w:kern w:val="3"/>
          <w:sz w:val="18"/>
          <w:szCs w:val="16"/>
          <w:lang w:eastAsia="fr-FR"/>
        </w:rPr>
      </w:pPr>
      <w:r w:rsidRPr="008E1317">
        <w:rPr>
          <w:rFonts w:ascii="Arial" w:eastAsia="Arial, Arial" w:hAnsi="Arial" w:cs="Arial"/>
          <w:b/>
          <w:bCs/>
          <w:color w:val="000000"/>
          <w:kern w:val="3"/>
          <w:sz w:val="18"/>
          <w:szCs w:val="16"/>
          <w:shd w:val="clear" w:color="auto" w:fill="CCCCCC"/>
          <w:lang w:eastAsia="fr-FR"/>
        </w:rPr>
        <w:t>NOTA</w:t>
      </w:r>
      <w:r w:rsidRPr="008E1317">
        <w:rPr>
          <w:rFonts w:ascii="Arial" w:eastAsia="Arial, Arial" w:hAnsi="Arial" w:cs="Arial"/>
          <w:color w:val="000000"/>
          <w:kern w:val="3"/>
          <w:sz w:val="18"/>
          <w:szCs w:val="16"/>
          <w:lang w:eastAsia="fr-FR"/>
        </w:rPr>
        <w:t xml:space="preserve"> : En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cas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groupement,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la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présente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rubrique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dupliquée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pour</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chacun</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co-contractants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supplémentaires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et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sera</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insérée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autant</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de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fois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que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nécessaire</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après</w:t>
      </w:r>
      <w:r w:rsidRPr="008E1317">
        <w:rPr>
          <w:rFonts w:ascii="Arial" w:eastAsia="Calibri" w:hAnsi="Arial" w:cs="Arial"/>
          <w:color w:val="000000"/>
          <w:kern w:val="3"/>
          <w:sz w:val="18"/>
          <w:szCs w:val="16"/>
          <w:lang w:eastAsia="fr-FR"/>
        </w:rPr>
        <w:t xml:space="preserve"> </w:t>
      </w:r>
      <w:r w:rsidRPr="008E1317">
        <w:rPr>
          <w:rFonts w:ascii="Arial" w:eastAsia="Arial, Arial" w:hAnsi="Arial" w:cs="Arial"/>
          <w:color w:val="000000"/>
          <w:kern w:val="3"/>
          <w:sz w:val="18"/>
          <w:szCs w:val="16"/>
          <w:lang w:eastAsia="fr-FR"/>
        </w:rPr>
        <w:t>celle-ci.</w:t>
      </w:r>
    </w:p>
    <w:p w14:paraId="34EE7EC5" w14:textId="77777777" w:rsidR="00026C1E" w:rsidRPr="004268AC" w:rsidRDefault="00026C1E" w:rsidP="00026C1E">
      <w:pPr>
        <w:widowControl w:val="0"/>
        <w:autoSpaceDN w:val="0"/>
        <w:jc w:val="both"/>
        <w:rPr>
          <w:rFonts w:ascii="Arial Narrow" w:eastAsia="Andale Sans UI" w:hAnsi="Arial Narrow" w:cs="Arial"/>
          <w:kern w:val="3"/>
          <w:sz w:val="16"/>
          <w:szCs w:val="16"/>
          <w:lang w:eastAsia="fr-FR"/>
        </w:rPr>
      </w:pPr>
    </w:p>
    <w:p w14:paraId="3C8218D1" w14:textId="77777777" w:rsidR="00026C1E" w:rsidRPr="008E1317" w:rsidRDefault="00026C1E" w:rsidP="00026C1E">
      <w:pPr>
        <w:widowControl w:val="0"/>
        <w:autoSpaceDN w:val="0"/>
        <w:jc w:val="both"/>
        <w:rPr>
          <w:rFonts w:ascii="Arial" w:eastAsia="Andale Sans UI" w:hAnsi="Arial" w:cs="Arial"/>
          <w:kern w:val="3"/>
          <w:sz w:val="24"/>
          <w:szCs w:val="24"/>
          <w:lang w:eastAsia="fr-FR"/>
        </w:rPr>
      </w:pPr>
      <w:r w:rsidRPr="008E1317">
        <w:rPr>
          <w:rFonts w:ascii="Arial" w:eastAsia="Andale Sans UI" w:hAnsi="Arial" w:cs="Arial"/>
          <w:kern w:val="3"/>
          <w:sz w:val="16"/>
          <w:szCs w:val="16"/>
          <w:lang w:eastAsia="fr-FR"/>
        </w:rPr>
        <w: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u w:val="single"/>
          <w:lang w:eastAsia="fr-FR"/>
        </w:rPr>
        <w:t>Article</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3</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du</w:t>
      </w:r>
      <w:r w:rsidRPr="008E1317">
        <w:rPr>
          <w:rFonts w:ascii="Arial" w:eastAsia="Calibri" w:hAnsi="Arial" w:cs="Arial"/>
          <w:kern w:val="3"/>
          <w:sz w:val="16"/>
          <w:szCs w:val="16"/>
          <w:u w:val="single"/>
          <w:lang w:eastAsia="fr-FR"/>
        </w:rPr>
        <w:t xml:space="preserve"> </w:t>
      </w:r>
      <w:r w:rsidRPr="008E1317">
        <w:rPr>
          <w:rFonts w:ascii="Arial" w:eastAsia="Andale Sans UI" w:hAnsi="Arial" w:cs="Arial"/>
          <w:kern w:val="3"/>
          <w:sz w:val="16"/>
          <w:szCs w:val="16"/>
          <w:u w:val="single"/>
          <w:lang w:eastAsia="fr-FR"/>
        </w:rPr>
        <w:t>d</w:t>
      </w:r>
      <w:r w:rsidRPr="008E1317">
        <w:rPr>
          <w:rFonts w:ascii="Arial" w:eastAsia="Andale Sans UI" w:hAnsi="Arial" w:cs="Arial"/>
          <w:b/>
          <w:bCs/>
          <w:kern w:val="3"/>
          <w:sz w:val="16"/>
          <w:szCs w:val="16"/>
          <w:u w:val="single"/>
          <w:lang w:eastAsia="fr-FR"/>
        </w:rPr>
        <w:t>écret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n°</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2008-1354</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18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décembre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2008</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relatif</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aux</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critères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permettant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déterminer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catégorie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d'appartenance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d'une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entreprise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pour</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les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besoins</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de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l'analyse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statistique</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et</w:t>
      </w:r>
      <w:r w:rsidRPr="008E1317">
        <w:rPr>
          <w:rFonts w:ascii="Arial" w:eastAsia="Calibri" w:hAnsi="Arial" w:cs="Arial"/>
          <w:b/>
          <w:bCs/>
          <w:kern w:val="3"/>
          <w:sz w:val="16"/>
          <w:szCs w:val="16"/>
          <w:u w:val="single"/>
          <w:lang w:eastAsia="fr-FR"/>
        </w:rPr>
        <w:t xml:space="preserve"> </w:t>
      </w:r>
      <w:r w:rsidRPr="008E1317">
        <w:rPr>
          <w:rFonts w:ascii="Arial" w:eastAsia="Andale Sans UI" w:hAnsi="Arial" w:cs="Arial"/>
          <w:b/>
          <w:bCs/>
          <w:kern w:val="3"/>
          <w:sz w:val="16"/>
          <w:szCs w:val="16"/>
          <w:u w:val="single"/>
          <w:lang w:eastAsia="fr-FR"/>
        </w:rPr>
        <w:t>économique</w:t>
      </w:r>
    </w:p>
    <w:p w14:paraId="65FEEE2E"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microentreprises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000435E7" w14:textId="77777777" w:rsidR="00026C1E" w:rsidRPr="008E1317" w:rsidRDefault="00026C1E" w:rsidP="00026C1E">
      <w:pPr>
        <w:widowControl w:val="0"/>
        <w:numPr>
          <w:ilvl w:val="0"/>
          <w:numId w:val="7"/>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3C949491" w14:textId="77777777" w:rsidR="00026C1E" w:rsidRPr="008E1317" w:rsidRDefault="00026C1E" w:rsidP="00026C1E">
      <w:pPr>
        <w:widowControl w:val="0"/>
        <w:numPr>
          <w:ilvl w:val="0"/>
          <w:numId w:val="8"/>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2B145A9E"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(PME)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6E51BDE" w14:textId="77777777" w:rsidR="00026C1E" w:rsidRPr="008E1317" w:rsidRDefault="00026C1E" w:rsidP="00026C1E">
      <w:pPr>
        <w:widowControl w:val="0"/>
        <w:numPr>
          <w:ilvl w:val="0"/>
          <w:numId w:val="10"/>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5E6ADD87" w14:textId="77777777" w:rsidR="00026C1E" w:rsidRPr="008E1317" w:rsidRDefault="00026C1E" w:rsidP="00026C1E">
      <w:pPr>
        <w:widowControl w:val="0"/>
        <w:numPr>
          <w:ilvl w:val="0"/>
          <w:numId w:val="11"/>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43</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44C161A1" w14:textId="77777777" w:rsidR="00026C1E" w:rsidRPr="008E1317" w:rsidRDefault="00026C1E" w:rsidP="00026C1E">
      <w:pPr>
        <w:widowControl w:val="0"/>
        <w:autoSpaceDN w:val="0"/>
        <w:jc w:val="both"/>
        <w:rPr>
          <w:rFonts w:ascii="Arial" w:eastAsia="Andale Sans UI" w:hAnsi="Arial" w:cs="Arial"/>
          <w:kern w:val="3"/>
          <w:sz w:val="16"/>
          <w:szCs w:val="16"/>
          <w:lang w:eastAsia="fr-FR"/>
        </w:rPr>
      </w:pP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taille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intermédiaire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n'appartiennent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à</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petites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moyennes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et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49CB324F" w14:textId="77777777" w:rsidR="00026C1E" w:rsidRPr="008E1317" w:rsidRDefault="00026C1E" w:rsidP="00026C1E">
      <w:pPr>
        <w:widowControl w:val="0"/>
        <w:numPr>
          <w:ilvl w:val="0"/>
          <w:numId w:val="13"/>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d'une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occupent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moins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personnes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w:t>
      </w:r>
    </w:p>
    <w:p w14:paraId="1355CBDB" w14:textId="77777777" w:rsidR="00026C1E" w:rsidRPr="008E1317" w:rsidRDefault="00026C1E" w:rsidP="00026C1E">
      <w:pPr>
        <w:widowControl w:val="0"/>
        <w:numPr>
          <w:ilvl w:val="0"/>
          <w:numId w:val="14"/>
        </w:numPr>
        <w:autoSpaceDN w:val="0"/>
        <w:ind w:left="567"/>
        <w:jc w:val="both"/>
        <w:rPr>
          <w:rFonts w:ascii="Arial" w:eastAsia="Andale Sans UI" w:hAnsi="Arial" w:cs="Arial"/>
          <w:kern w:val="3"/>
          <w:sz w:val="16"/>
          <w:szCs w:val="16"/>
          <w:lang w:eastAsia="fr-FR"/>
        </w:rPr>
      </w:pPr>
      <w:proofErr w:type="gramStart"/>
      <w:r w:rsidRPr="008E1317">
        <w:rPr>
          <w:rFonts w:ascii="Arial" w:eastAsia="Andale Sans UI" w:hAnsi="Arial" w:cs="Arial"/>
          <w:kern w:val="3"/>
          <w:sz w:val="16"/>
          <w:szCs w:val="16"/>
          <w:lang w:eastAsia="fr-FR"/>
        </w:rPr>
        <w:t>d'autre</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part</w:t>
      </w:r>
      <w:r w:rsidRPr="008E1317">
        <w:rPr>
          <w:rFonts w:ascii="Arial" w:eastAsia="Calibri" w:hAnsi="Arial" w:cs="Arial"/>
          <w:kern w:val="3"/>
          <w:sz w:val="16"/>
          <w:szCs w:val="16"/>
          <w:lang w:eastAsia="fr-FR"/>
        </w:rPr>
        <w:t xml:space="preserve"> </w:t>
      </w:r>
      <w:proofErr w:type="gramStart"/>
      <w:r w:rsidRPr="008E1317">
        <w:rPr>
          <w:rFonts w:ascii="Arial" w:eastAsia="Andale Sans UI" w:hAnsi="Arial" w:cs="Arial"/>
          <w:kern w:val="3"/>
          <w:sz w:val="16"/>
          <w:szCs w:val="16"/>
          <w:lang w:eastAsia="fr-FR"/>
        </w:rPr>
        <w:t>ont</w:t>
      </w:r>
      <w:proofErr w:type="gramEnd"/>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chiffre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d'affaires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annuel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1</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500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ou</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un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total</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bilan</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n'excédant</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2</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000</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millions</w:t>
      </w:r>
      <w:r w:rsidRPr="008E1317">
        <w:rPr>
          <w:rFonts w:ascii="Arial" w:eastAsia="Calibri" w:hAnsi="Arial" w:cs="Arial"/>
          <w:kern w:val="3"/>
          <w:sz w:val="16"/>
          <w:szCs w:val="16"/>
          <w:lang w:eastAsia="fr-FR"/>
        </w:rPr>
        <w:t xml:space="preserve"> </w:t>
      </w:r>
      <w:r w:rsidRPr="008E1317">
        <w:rPr>
          <w:rFonts w:ascii="Arial" w:eastAsia="Andale Sans UI" w:hAnsi="Arial" w:cs="Arial"/>
          <w:kern w:val="3"/>
          <w:sz w:val="16"/>
          <w:szCs w:val="16"/>
          <w:lang w:eastAsia="fr-FR"/>
        </w:rPr>
        <w:t>d'euros.</w:t>
      </w:r>
    </w:p>
    <w:p w14:paraId="5D7A4B27" w14:textId="77777777" w:rsidR="00026C1E" w:rsidRPr="008E1317" w:rsidRDefault="00026C1E" w:rsidP="00026C1E">
      <w:pPr>
        <w:widowControl w:val="0"/>
        <w:autoSpaceDN w:val="0"/>
        <w:jc w:val="both"/>
        <w:rPr>
          <w:rFonts w:ascii="Arial" w:eastAsia="Arial, Arial" w:hAnsi="Arial" w:cs="Arial"/>
          <w:kern w:val="3"/>
          <w:sz w:val="16"/>
          <w:szCs w:val="16"/>
          <w:lang w:eastAsia="fr-FR"/>
        </w:rPr>
      </w:pPr>
      <w:r w:rsidRPr="008E1317">
        <w:rPr>
          <w:rFonts w:ascii="Arial" w:eastAsia="Arial, Arial" w:hAnsi="Arial" w:cs="Arial"/>
          <w:kern w:val="3"/>
          <w:sz w:val="16"/>
          <w:szCs w:val="16"/>
          <w:lang w:eastAsia="fr-FR"/>
        </w:rPr>
        <w:t>La</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grandes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(GE)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est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constituée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entreprises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qui</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ne</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sont</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pas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classées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dans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les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catégories</w:t>
      </w:r>
      <w:r w:rsidRPr="008E1317">
        <w:rPr>
          <w:rFonts w:ascii="Arial" w:eastAsia="Calibri" w:hAnsi="Arial" w:cs="Arial"/>
          <w:kern w:val="3"/>
          <w:sz w:val="16"/>
          <w:szCs w:val="16"/>
          <w:lang w:eastAsia="fr-FR"/>
        </w:rPr>
        <w:t xml:space="preserve"> </w:t>
      </w:r>
      <w:r w:rsidRPr="008E1317">
        <w:rPr>
          <w:rFonts w:ascii="Arial" w:eastAsia="Arial, Arial" w:hAnsi="Arial" w:cs="Arial"/>
          <w:kern w:val="3"/>
          <w:sz w:val="16"/>
          <w:szCs w:val="16"/>
          <w:lang w:eastAsia="fr-FR"/>
        </w:rPr>
        <w:t>précédentes.</w:t>
      </w:r>
    </w:p>
    <w:p w14:paraId="104A94B6" w14:textId="77777777" w:rsidR="00971636" w:rsidRDefault="00971636" w:rsidP="0008094B">
      <w:pPr>
        <w:jc w:val="both"/>
        <w:rPr>
          <w:rFonts w:ascii="Arial" w:hAnsi="Arial" w:cs="Arial"/>
        </w:rPr>
      </w:pPr>
    </w:p>
    <w:p w14:paraId="1837D6C6" w14:textId="77777777" w:rsidR="00654621" w:rsidRDefault="00654621">
      <w:pPr>
        <w:suppressAutoHyphens w:val="0"/>
        <w:rPr>
          <w:rFonts w:ascii="Arial" w:hAnsi="Arial" w:cs="Arial"/>
        </w:rPr>
      </w:pPr>
      <w:r>
        <w:rPr>
          <w:rFonts w:ascii="Arial" w:hAnsi="Arial" w:cs="Arial"/>
        </w:rPr>
        <w:br w:type="page"/>
      </w:r>
    </w:p>
    <w:p w14:paraId="29649C7B" w14:textId="77777777" w:rsidR="0008094B" w:rsidRPr="008E1317" w:rsidRDefault="00C254A5" w:rsidP="0008094B">
      <w:pPr>
        <w:jc w:val="both"/>
        <w:rPr>
          <w:rFonts w:ascii="Arial" w:hAnsi="Arial" w:cs="Arial"/>
        </w:rPr>
      </w:pPr>
      <w:r w:rsidRPr="008E1317">
        <w:rPr>
          <w:rFonts w:ascii="Arial" w:hAnsi="Arial" w:cs="Arial"/>
        </w:rPr>
        <w:lastRenderedPageBreak/>
        <w:t xml:space="preserve">Après avoir pris connaissance des pièces constitutives du marché public (cf. Rubrique A), </w:t>
      </w:r>
      <w:r w:rsidR="0008094B" w:rsidRPr="008E1317">
        <w:rPr>
          <w:rFonts w:ascii="Arial" w:hAnsi="Arial" w:cs="Arial"/>
        </w:rPr>
        <w:t>et conformément à leurs clauses et stipulations,</w:t>
      </w:r>
    </w:p>
    <w:p w14:paraId="13D3F3B4" w14:textId="77777777" w:rsidR="009B1CD0" w:rsidRPr="004268AC" w:rsidRDefault="009B1CD0" w:rsidP="0083205E">
      <w:pPr>
        <w:tabs>
          <w:tab w:val="left" w:pos="851"/>
        </w:tabs>
        <w:jc w:val="both"/>
        <w:rPr>
          <w:rFonts w:ascii="Arial Narrow" w:hAnsi="Arial Narrow" w:cs="Arial"/>
        </w:rPr>
      </w:pPr>
    </w:p>
    <w:p w14:paraId="4538EBC6" w14:textId="77777777" w:rsidR="009B1CD0" w:rsidRPr="004268AC" w:rsidRDefault="00FB3832" w:rsidP="0083205E">
      <w:pPr>
        <w:tabs>
          <w:tab w:val="left" w:pos="851"/>
        </w:tabs>
        <w:ind w:left="851"/>
        <w:jc w:val="both"/>
        <w:rPr>
          <w:rFonts w:ascii="Arial Narrow" w:hAnsi="Arial Narrow" w:cs="Arial"/>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8E1317">
        <w:rPr>
          <w:rFonts w:ascii="Arial" w:hAnsi="Arial" w:cs="Arial"/>
        </w:rPr>
        <w:t>Le signataire</w:t>
      </w:r>
    </w:p>
    <w:p w14:paraId="33B9EB4A" w14:textId="77777777" w:rsidR="009B1CD0" w:rsidRPr="008E1317" w:rsidRDefault="00FB3832" w:rsidP="0083205E">
      <w:pPr>
        <w:tabs>
          <w:tab w:val="left" w:pos="851"/>
        </w:tabs>
        <w:spacing w:before="120"/>
        <w:ind w:left="1701"/>
        <w:jc w:val="both"/>
        <w:rPr>
          <w:rFonts w:ascii="Arial" w:hAnsi="Arial"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s’engage</w:t>
      </w:r>
      <w:proofErr w:type="gramEnd"/>
      <w:r w:rsidR="009B1CD0" w:rsidRPr="00A07D59">
        <w:rPr>
          <w:rFonts w:ascii="Arial" w:hAnsi="Arial" w:cs="Arial"/>
          <w:bCs/>
        </w:rPr>
        <w:t>, sur la base de son offre et pour son propre compte</w:t>
      </w:r>
      <w:r w:rsidR="009B1CD0" w:rsidRPr="008E1317">
        <w:rPr>
          <w:rFonts w:ascii="Arial" w:hAnsi="Arial" w:cs="Arial"/>
        </w:rPr>
        <w:t> ;</w:t>
      </w:r>
    </w:p>
    <w:p w14:paraId="7E843FFC" w14:textId="77777777" w:rsidR="009B1CD0" w:rsidRPr="008E1317" w:rsidRDefault="009B1CD0" w:rsidP="00934503">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97990A" w14:textId="77777777" w:rsidR="009B1CD0" w:rsidRPr="004268AC" w:rsidRDefault="009B1CD0" w:rsidP="00CD46CC">
      <w:pPr>
        <w:tabs>
          <w:tab w:val="left" w:pos="851"/>
        </w:tabs>
        <w:jc w:val="both"/>
        <w:rPr>
          <w:rFonts w:ascii="Arial Narrow" w:hAnsi="Arial Narrow" w:cs="Arial"/>
        </w:rPr>
      </w:pPr>
    </w:p>
    <w:p w14:paraId="7CD6DD16" w14:textId="77777777" w:rsidR="009B1CD0" w:rsidRPr="00A07D59" w:rsidRDefault="00FB3832" w:rsidP="009B45B9">
      <w:pPr>
        <w:tabs>
          <w:tab w:val="left" w:pos="851"/>
        </w:tabs>
        <w:ind w:left="1701"/>
        <w:jc w:val="both"/>
        <w:rPr>
          <w:rFonts w:ascii="Arial" w:hAnsi="Arial" w:cs="Arial"/>
          <w:bCs/>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proofErr w:type="gramStart"/>
      <w:r w:rsidR="009B1CD0" w:rsidRPr="00A07D59">
        <w:rPr>
          <w:rFonts w:ascii="Arial" w:hAnsi="Arial" w:cs="Arial"/>
          <w:bCs/>
        </w:rPr>
        <w:t>engage</w:t>
      </w:r>
      <w:proofErr w:type="gramEnd"/>
      <w:r w:rsidR="009B1CD0" w:rsidRPr="00A07D59">
        <w:rPr>
          <w:rFonts w:ascii="Arial" w:hAnsi="Arial" w:cs="Arial"/>
          <w:bCs/>
        </w:rPr>
        <w:t xml:space="preserve"> la société ……………………… sur la base de son offre ;</w:t>
      </w:r>
    </w:p>
    <w:p w14:paraId="59EC87A2" w14:textId="77777777" w:rsidR="009B1CD0" w:rsidRPr="008E1317" w:rsidRDefault="009B1CD0" w:rsidP="009B45B9">
      <w:pPr>
        <w:pStyle w:val="En-tte"/>
        <w:tabs>
          <w:tab w:val="clear" w:pos="4536"/>
          <w:tab w:val="clear" w:pos="9072"/>
          <w:tab w:val="left" w:pos="851"/>
        </w:tabs>
        <w:jc w:val="both"/>
        <w:rPr>
          <w:rFonts w:ascii="Arial" w:hAnsi="Arial" w:cs="Arial"/>
          <w:sz w:val="18"/>
        </w:rPr>
      </w:pPr>
      <w:r w:rsidRPr="008E1317">
        <w:rPr>
          <w:rFonts w:ascii="Arial" w:hAnsi="Arial" w:cs="Arial"/>
          <w:i/>
          <w:sz w:val="16"/>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21C2864" w14:textId="77777777" w:rsidR="009B1CD0" w:rsidRDefault="009B1CD0" w:rsidP="009B45B9">
      <w:pPr>
        <w:tabs>
          <w:tab w:val="left" w:pos="851"/>
        </w:tabs>
        <w:jc w:val="both"/>
        <w:rPr>
          <w:rFonts w:ascii="Arial Narrow" w:hAnsi="Arial Narrow" w:cs="Arial"/>
        </w:rPr>
      </w:pPr>
    </w:p>
    <w:p w14:paraId="6D467CA9" w14:textId="77777777" w:rsidR="00A07D59" w:rsidRPr="004268AC" w:rsidRDefault="00A07D59" w:rsidP="009B45B9">
      <w:pPr>
        <w:tabs>
          <w:tab w:val="left" w:pos="851"/>
        </w:tabs>
        <w:jc w:val="both"/>
        <w:rPr>
          <w:rFonts w:ascii="Arial Narrow" w:hAnsi="Arial Narrow" w:cs="Arial"/>
        </w:rPr>
      </w:pPr>
      <w:proofErr w:type="gramStart"/>
      <w:r>
        <w:rPr>
          <w:rFonts w:ascii="Arial Narrow" w:hAnsi="Arial Narrow" w:cs="Arial"/>
        </w:rPr>
        <w:t>Ou</w:t>
      </w:r>
      <w:proofErr w:type="gramEnd"/>
      <w:r>
        <w:rPr>
          <w:rFonts w:ascii="Arial Narrow" w:hAnsi="Arial Narrow" w:cs="Arial"/>
        </w:rPr>
        <w:t xml:space="preserve"> </w:t>
      </w:r>
    </w:p>
    <w:p w14:paraId="442954A8" w14:textId="77777777" w:rsidR="009B1CD0" w:rsidRPr="004268AC" w:rsidRDefault="00FB3832" w:rsidP="009B45B9">
      <w:pPr>
        <w:pStyle w:val="fcase1ertab"/>
        <w:tabs>
          <w:tab w:val="left" w:pos="851"/>
        </w:tabs>
        <w:spacing w:before="120"/>
        <w:ind w:left="851" w:firstLine="0"/>
        <w:rPr>
          <w:rFonts w:ascii="Arial Narrow" w:hAnsi="Arial Narrow" w:cs="Arial"/>
          <w:i/>
          <w:sz w:val="18"/>
          <w:szCs w:val="18"/>
        </w:rPr>
      </w:pPr>
      <w:r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9B1CD0" w:rsidRPr="004268AC">
        <w:rPr>
          <w:rFonts w:ascii="Arial Narrow" w:hAnsi="Arial Narrow" w:cs="Arial"/>
        </w:rPr>
        <w:t xml:space="preserve"> </w:t>
      </w:r>
      <w:r w:rsidR="009B1CD0" w:rsidRPr="00A07D59">
        <w:rPr>
          <w:rFonts w:ascii="Arial" w:hAnsi="Arial" w:cs="Arial"/>
          <w:bCs/>
        </w:rPr>
        <w:t>L’ensemble des membres du groupement s’engagent, sur la base de l’offre du groupement ;</w:t>
      </w:r>
    </w:p>
    <w:p w14:paraId="00A19537" w14:textId="77777777" w:rsidR="009B1CD0" w:rsidRPr="008E1317" w:rsidRDefault="009B1CD0" w:rsidP="009B45B9">
      <w:pPr>
        <w:tabs>
          <w:tab w:val="left" w:pos="851"/>
        </w:tabs>
        <w:jc w:val="both"/>
        <w:rPr>
          <w:rFonts w:ascii="Arial" w:hAnsi="Arial" w:cs="Arial"/>
          <w:sz w:val="18"/>
        </w:rPr>
      </w:pPr>
      <w:r w:rsidRPr="008E1317">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8E1317">
        <w:rPr>
          <w:rFonts w:ascii="Arial" w:hAnsi="Arial" w:cs="Arial"/>
          <w:i/>
          <w:iCs/>
          <w:sz w:val="16"/>
          <w:szCs w:val="18"/>
        </w:rPr>
        <w:t>]</w:t>
      </w:r>
    </w:p>
    <w:p w14:paraId="51E60CD6" w14:textId="77777777" w:rsidR="009B1CD0" w:rsidRPr="004268AC" w:rsidRDefault="009B1CD0" w:rsidP="009B45B9">
      <w:pPr>
        <w:pStyle w:val="fcase1ertab"/>
        <w:tabs>
          <w:tab w:val="left" w:pos="851"/>
        </w:tabs>
        <w:ind w:left="0" w:firstLine="0"/>
        <w:rPr>
          <w:rFonts w:ascii="Arial Narrow" w:hAnsi="Arial Narrow" w:cs="Arial"/>
        </w:rPr>
      </w:pPr>
    </w:p>
    <w:p w14:paraId="01874DE1" w14:textId="77777777" w:rsidR="009B1CD0" w:rsidRPr="003C12BC" w:rsidRDefault="00A07D59" w:rsidP="009B45B9">
      <w:pPr>
        <w:pStyle w:val="fcase1ertab"/>
        <w:tabs>
          <w:tab w:val="left" w:pos="851"/>
        </w:tabs>
        <w:ind w:left="0" w:firstLine="0"/>
        <w:rPr>
          <w:rFonts w:ascii="Arial" w:hAnsi="Arial" w:cs="Arial"/>
        </w:rPr>
      </w:pPr>
      <w:r w:rsidRPr="003C12BC">
        <w:rPr>
          <w:rFonts w:ascii="Arial" w:hAnsi="Arial" w:cs="Arial"/>
        </w:rPr>
        <w:t>À</w:t>
      </w:r>
      <w:r w:rsidR="009B1CD0" w:rsidRPr="003C12BC">
        <w:rPr>
          <w:rFonts w:ascii="Arial" w:hAnsi="Arial" w:cs="Arial"/>
        </w:rPr>
        <w:t xml:space="preserve"> livrer les fournitures demandées ou à exécuter les prestations demandées :</w:t>
      </w:r>
    </w:p>
    <w:p w14:paraId="3EC37167" w14:textId="77777777" w:rsidR="0006264F" w:rsidRDefault="0006264F" w:rsidP="0006264F">
      <w:pPr>
        <w:pStyle w:val="fcasegauche"/>
        <w:tabs>
          <w:tab w:val="left" w:pos="851"/>
        </w:tabs>
        <w:rPr>
          <w:rFonts w:ascii="Arial Narrow" w:hAnsi="Arial Narrow" w:cs="Arial"/>
        </w:rPr>
      </w:pPr>
    </w:p>
    <w:p w14:paraId="6AE24CE4" w14:textId="77777777" w:rsidR="0006264F" w:rsidRPr="0006264F" w:rsidRDefault="00654621" w:rsidP="0006264F">
      <w:pPr>
        <w:pStyle w:val="fcasegauche"/>
        <w:tabs>
          <w:tab w:val="left" w:pos="851"/>
        </w:tabs>
        <w:rPr>
          <w:rFonts w:ascii="Arial" w:hAnsi="Arial" w:cs="Arial"/>
        </w:rPr>
      </w:pPr>
      <w:r>
        <w:rPr>
          <w:rFonts w:ascii="Arial" w:hAnsi="Arial" w:cs="Arial"/>
        </w:rPr>
        <w:tab/>
      </w:r>
      <w:proofErr w:type="gramStart"/>
      <w:r w:rsidR="0006264F" w:rsidRPr="0006264F">
        <w:rPr>
          <w:rFonts w:ascii="Arial" w:hAnsi="Arial" w:cs="Arial"/>
        </w:rPr>
        <w:t>aux</w:t>
      </w:r>
      <w:proofErr w:type="gramEnd"/>
      <w:r w:rsidR="0006264F" w:rsidRPr="0006264F">
        <w:rPr>
          <w:rFonts w:ascii="Arial" w:hAnsi="Arial" w:cs="Arial"/>
        </w:rPr>
        <w:t xml:space="preserve"> prix indiqués ci-dessous ;</w:t>
      </w:r>
    </w:p>
    <w:p w14:paraId="06ACAF48" w14:textId="77777777" w:rsidR="00654621" w:rsidRDefault="00654621" w:rsidP="0006264F">
      <w:pPr>
        <w:pStyle w:val="fcasegauche"/>
        <w:tabs>
          <w:tab w:val="left" w:pos="851"/>
        </w:tabs>
        <w:ind w:left="1135"/>
        <w:rPr>
          <w:rFonts w:ascii="Arial" w:hAnsi="Arial" w:cs="Arial"/>
        </w:rPr>
      </w:pPr>
    </w:p>
    <w:p w14:paraId="29CD18BA"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Taux de la TVA :</w:t>
      </w:r>
    </w:p>
    <w:p w14:paraId="3C3A5A8F"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 xml:space="preserve">Montant hors </w:t>
      </w:r>
      <w:r w:rsidR="00A07D59" w:rsidRPr="0006264F">
        <w:rPr>
          <w:rFonts w:ascii="Arial" w:hAnsi="Arial" w:cs="Arial"/>
        </w:rPr>
        <w:t>taxes :</w:t>
      </w:r>
    </w:p>
    <w:p w14:paraId="25B0E243" w14:textId="77777777" w:rsidR="00654621" w:rsidRDefault="00654621" w:rsidP="0006264F">
      <w:pPr>
        <w:pStyle w:val="fcasegauche"/>
        <w:tabs>
          <w:tab w:val="left" w:pos="851"/>
        </w:tabs>
        <w:rPr>
          <w:rFonts w:ascii="Arial" w:hAnsi="Arial" w:cs="Arial"/>
        </w:rPr>
      </w:pPr>
    </w:p>
    <w:p w14:paraId="0DE4F4AB"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chiffres à : ……………………………………………………………………………….</w:t>
      </w:r>
    </w:p>
    <w:p w14:paraId="238AECCF"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hors taxes arrêté en lettres à : ………………………………………………………...................................</w:t>
      </w:r>
    </w:p>
    <w:p w14:paraId="23AB8CE1" w14:textId="77777777" w:rsidR="00654621" w:rsidRDefault="00654621" w:rsidP="0006264F">
      <w:pPr>
        <w:pStyle w:val="fcasegauche"/>
        <w:tabs>
          <w:tab w:val="left" w:pos="851"/>
        </w:tabs>
        <w:ind w:left="1135"/>
        <w:rPr>
          <w:rFonts w:ascii="Arial" w:hAnsi="Arial" w:cs="Arial"/>
        </w:rPr>
      </w:pPr>
    </w:p>
    <w:p w14:paraId="074858C0" w14:textId="77777777" w:rsidR="0006264F" w:rsidRPr="0006264F" w:rsidRDefault="0006264F" w:rsidP="0006264F">
      <w:pPr>
        <w:pStyle w:val="fcasegauche"/>
        <w:tabs>
          <w:tab w:val="left" w:pos="851"/>
        </w:tabs>
        <w:ind w:left="1135"/>
        <w:rPr>
          <w:rFonts w:ascii="Arial" w:hAnsi="Arial" w:cs="Arial"/>
        </w:rPr>
      </w:pPr>
      <w:r w:rsidRPr="0006264F">
        <w:rPr>
          <w:rFonts w:ascii="Arial" w:hAnsi="Arial" w:cs="Arial"/>
        </w:rPr>
        <w:t>Montant TTC :</w:t>
      </w:r>
    </w:p>
    <w:p w14:paraId="7D817C63" w14:textId="77777777" w:rsidR="00654621" w:rsidRDefault="00654621" w:rsidP="0006264F">
      <w:pPr>
        <w:pStyle w:val="fcasegauche"/>
        <w:tabs>
          <w:tab w:val="left" w:pos="851"/>
        </w:tabs>
        <w:rPr>
          <w:rFonts w:ascii="Arial" w:hAnsi="Arial" w:cs="Arial"/>
        </w:rPr>
      </w:pPr>
    </w:p>
    <w:p w14:paraId="6B8DDC78"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chiffres à : ………………………………………………………….......................................</w:t>
      </w:r>
    </w:p>
    <w:p w14:paraId="3C4FE732" w14:textId="77777777" w:rsidR="0006264F" w:rsidRPr="0006264F" w:rsidRDefault="0006264F" w:rsidP="0006264F">
      <w:pPr>
        <w:pStyle w:val="fcasegauche"/>
        <w:tabs>
          <w:tab w:val="left" w:pos="851"/>
        </w:tabs>
        <w:rPr>
          <w:rFonts w:ascii="Arial" w:hAnsi="Arial" w:cs="Arial"/>
        </w:rPr>
      </w:pPr>
      <w:r w:rsidRPr="0006264F">
        <w:rPr>
          <w:rFonts w:ascii="Arial" w:hAnsi="Arial" w:cs="Arial"/>
        </w:rPr>
        <w:t>Montant TTC arrêté en lettres à : …………………………………………………………………………………</w:t>
      </w:r>
      <w:proofErr w:type="gramStart"/>
      <w:r w:rsidRPr="0006264F">
        <w:rPr>
          <w:rFonts w:ascii="Arial" w:hAnsi="Arial" w:cs="Arial"/>
        </w:rPr>
        <w:t>…….</w:t>
      </w:r>
      <w:proofErr w:type="gramEnd"/>
      <w:r w:rsidRPr="0006264F">
        <w:rPr>
          <w:rFonts w:ascii="Arial" w:hAnsi="Arial" w:cs="Arial"/>
        </w:rPr>
        <w:t>.</w:t>
      </w:r>
    </w:p>
    <w:p w14:paraId="60654FE4" w14:textId="77777777" w:rsidR="00654621" w:rsidRDefault="00654621" w:rsidP="0006264F">
      <w:pPr>
        <w:pStyle w:val="fcasegauche"/>
        <w:tabs>
          <w:tab w:val="left" w:pos="851"/>
        </w:tabs>
        <w:spacing w:after="0"/>
        <w:ind w:left="0" w:firstLine="0"/>
        <w:rPr>
          <w:rFonts w:ascii="Arial Narrow" w:hAnsi="Arial Narrow" w:cs="Arial"/>
        </w:rPr>
      </w:pPr>
    </w:p>
    <w:p w14:paraId="29B6B8CB" w14:textId="77777777" w:rsidR="00632ECA" w:rsidRPr="004268AC" w:rsidRDefault="0006264F" w:rsidP="0006264F">
      <w:pPr>
        <w:pStyle w:val="fcasegauche"/>
        <w:tabs>
          <w:tab w:val="left" w:pos="851"/>
        </w:tabs>
        <w:spacing w:after="0"/>
        <w:ind w:left="0" w:firstLine="0"/>
        <w:rPr>
          <w:rFonts w:ascii="Arial Narrow" w:hAnsi="Arial Narrow" w:cs="Arial"/>
        </w:rPr>
      </w:pPr>
      <w:proofErr w:type="gramStart"/>
      <w:r w:rsidRPr="0006264F">
        <w:rPr>
          <w:rFonts w:ascii="Arial Narrow" w:hAnsi="Arial Narrow" w:cs="Arial"/>
        </w:rPr>
        <w:t>OU</w:t>
      </w:r>
      <w:proofErr w:type="gramEnd"/>
    </w:p>
    <w:p w14:paraId="61DC0ADA" w14:textId="77777777" w:rsidR="00B33569" w:rsidRPr="004268AC" w:rsidRDefault="0006264F" w:rsidP="00B33569">
      <w:pPr>
        <w:spacing w:before="120"/>
        <w:ind w:left="567"/>
        <w:jc w:val="both"/>
        <w:rPr>
          <w:rFonts w:ascii="Arial Narrow" w:hAnsi="Arial Narrow" w:cs="Arial"/>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B33569" w:rsidRPr="004268AC">
        <w:rPr>
          <w:rFonts w:ascii="Arial Narrow" w:hAnsi="Arial Narrow" w:cs="Arial"/>
        </w:rPr>
        <w:t xml:space="preserve"> </w:t>
      </w:r>
      <w:r w:rsidR="00E17D8E" w:rsidRPr="00AF6BAB">
        <w:rPr>
          <w:rFonts w:ascii="Arial" w:hAnsi="Arial" w:cs="Arial"/>
        </w:rPr>
        <w:t xml:space="preserve">Sur </w:t>
      </w:r>
      <w:r w:rsidR="00B33569" w:rsidRPr="00AF6BAB">
        <w:rPr>
          <w:rFonts w:ascii="Arial" w:hAnsi="Arial" w:cs="Arial"/>
        </w:rPr>
        <w:t>la base des prix indiqués dans l’annexe Bordereau de Prix Unitaires</w:t>
      </w:r>
      <w:r w:rsidR="00F45F8A" w:rsidRPr="00AF6BAB">
        <w:rPr>
          <w:rFonts w:ascii="Arial" w:hAnsi="Arial" w:cs="Arial"/>
        </w:rPr>
        <w:t xml:space="preserve"> Plafonds</w:t>
      </w:r>
      <w:r w:rsidR="00B33569" w:rsidRPr="00AF6BAB">
        <w:rPr>
          <w:rFonts w:ascii="Arial" w:hAnsi="Arial" w:cs="Arial"/>
        </w:rPr>
        <w:t xml:space="preserve"> jointe au présent document</w:t>
      </w:r>
      <w:r w:rsidR="00B33569" w:rsidRPr="004268AC">
        <w:rPr>
          <w:rFonts w:ascii="Arial Narrow" w:hAnsi="Arial Narrow" w:cs="Arial"/>
        </w:rPr>
        <w:t>.</w:t>
      </w:r>
    </w:p>
    <w:p w14:paraId="5199357F" w14:textId="77777777" w:rsidR="00632ECA" w:rsidRPr="004268AC" w:rsidRDefault="00B33569" w:rsidP="006929ED">
      <w:pPr>
        <w:pStyle w:val="fcasegauche"/>
        <w:tabs>
          <w:tab w:val="left" w:pos="851"/>
        </w:tabs>
        <w:spacing w:after="0"/>
        <w:ind w:left="0" w:firstLine="0"/>
        <w:rPr>
          <w:rFonts w:ascii="Arial Narrow" w:hAnsi="Arial Narrow" w:cs="Arial"/>
        </w:rPr>
      </w:pPr>
      <w:proofErr w:type="gramStart"/>
      <w:r w:rsidRPr="004268AC">
        <w:rPr>
          <w:rFonts w:ascii="Arial Narrow" w:hAnsi="Arial Narrow" w:cs="Arial"/>
        </w:rPr>
        <w:t>et</w:t>
      </w:r>
      <w:proofErr w:type="gramEnd"/>
    </w:p>
    <w:p w14:paraId="7DA61CFA" w14:textId="77777777" w:rsidR="00937892" w:rsidRPr="004268AC" w:rsidRDefault="003838E7" w:rsidP="006929ED">
      <w:pPr>
        <w:spacing w:before="120"/>
        <w:ind w:left="567"/>
        <w:jc w:val="both"/>
        <w:rPr>
          <w:rFonts w:ascii="Arial Narrow" w:hAnsi="Arial Narrow"/>
        </w:rPr>
      </w:pPr>
      <w:r>
        <w:rPr>
          <w:rFonts w:ascii="Arial Narrow" w:hAnsi="Arial Narrow"/>
        </w:rPr>
        <w:fldChar w:fldCharType="begin">
          <w:ffData>
            <w:name w:val=""/>
            <w:enabled w:val="0"/>
            <w:calcOnExit w:val="0"/>
            <w:checkBox>
              <w:size w:val="20"/>
              <w:default w:val="0"/>
            </w:checkBox>
          </w:ffData>
        </w:fldChar>
      </w:r>
      <w:r>
        <w:rPr>
          <w:rFonts w:ascii="Arial Narrow" w:hAnsi="Arial Narrow"/>
        </w:rPr>
        <w:instrText xml:space="preserve"> FORMCHECKBOX </w:instrText>
      </w:r>
      <w:r>
        <w:rPr>
          <w:rFonts w:ascii="Arial Narrow" w:hAnsi="Arial Narrow"/>
        </w:rPr>
      </w:r>
      <w:r>
        <w:rPr>
          <w:rFonts w:ascii="Arial Narrow" w:hAnsi="Arial Narrow"/>
        </w:rPr>
        <w:fldChar w:fldCharType="separate"/>
      </w:r>
      <w:r>
        <w:rPr>
          <w:rFonts w:ascii="Arial Narrow" w:hAnsi="Arial Narrow"/>
        </w:rPr>
        <w:fldChar w:fldCharType="end"/>
      </w:r>
      <w:r w:rsidR="00937892" w:rsidRPr="004268AC">
        <w:rPr>
          <w:rFonts w:ascii="Arial Narrow" w:hAnsi="Arial Narrow"/>
        </w:rPr>
        <w:t xml:space="preserve"> </w:t>
      </w:r>
      <w:r w:rsidR="00937892" w:rsidRPr="003C12BC">
        <w:rPr>
          <w:rFonts w:ascii="Arial" w:hAnsi="Arial" w:cs="Arial"/>
        </w:rPr>
        <w:t>Aux conditions de paiement précis</w:t>
      </w:r>
      <w:r w:rsidR="003F0C7D" w:rsidRPr="003C12BC">
        <w:rPr>
          <w:rFonts w:ascii="Arial" w:hAnsi="Arial" w:cs="Arial"/>
        </w:rPr>
        <w:t>ées dans l</w:t>
      </w:r>
      <w:r w:rsidR="0029455E">
        <w:rPr>
          <w:rFonts w:ascii="Arial" w:hAnsi="Arial" w:cs="Arial"/>
        </w:rPr>
        <w:t>es pièces du marché</w:t>
      </w:r>
      <w:r w:rsidR="003F0C7D" w:rsidRPr="003C12BC">
        <w:rPr>
          <w:rFonts w:ascii="Arial" w:hAnsi="Arial" w:cs="Arial"/>
        </w:rPr>
        <w:t>.</w:t>
      </w:r>
      <w:r w:rsidR="00937892" w:rsidRPr="004268AC">
        <w:rPr>
          <w:rFonts w:ascii="Arial Narrow" w:hAnsi="Arial Narrow"/>
        </w:rPr>
        <w:t xml:space="preserve"> </w:t>
      </w:r>
    </w:p>
    <w:p w14:paraId="299D7E10" w14:textId="77777777" w:rsidR="0098413B" w:rsidRDefault="0098413B" w:rsidP="009B45B9">
      <w:pPr>
        <w:pStyle w:val="fcasegauche"/>
        <w:tabs>
          <w:tab w:val="left" w:pos="851"/>
        </w:tabs>
        <w:spacing w:after="0"/>
        <w:ind w:left="0" w:firstLine="0"/>
        <w:rPr>
          <w:rFonts w:ascii="Trebuchet MS" w:hAnsi="Trebuchet MS" w:cs="Arial"/>
        </w:rPr>
      </w:pPr>
    </w:p>
    <w:p w14:paraId="19F9EA01" w14:textId="77777777" w:rsidR="00354C04" w:rsidRPr="0098413B" w:rsidRDefault="009B1CD0" w:rsidP="0098413B">
      <w:pPr>
        <w:tabs>
          <w:tab w:val="left" w:pos="851"/>
          <w:tab w:val="left" w:pos="6237"/>
        </w:tabs>
        <w:rPr>
          <w:rFonts w:ascii="Trebuchet MS" w:hAnsi="Trebuchet MS" w:cs="Arial"/>
          <w:b/>
          <w:iCs/>
          <w:sz w:val="22"/>
          <w:szCs w:val="22"/>
        </w:rPr>
      </w:pPr>
      <w:r w:rsidRPr="006929ED">
        <w:rPr>
          <w:rFonts w:ascii="Trebuchet MS" w:hAnsi="Trebuchet MS" w:cs="Arial"/>
          <w:b/>
          <w:sz w:val="22"/>
          <w:szCs w:val="22"/>
          <w:highlight w:val="cyan"/>
        </w:rPr>
        <w:t xml:space="preserve">B2 </w:t>
      </w:r>
      <w:r w:rsidR="0021797C" w:rsidRPr="006929ED">
        <w:rPr>
          <w:rFonts w:ascii="Trebuchet MS" w:hAnsi="Trebuchet MS" w:cs="Arial"/>
          <w:b/>
          <w:sz w:val="22"/>
          <w:szCs w:val="22"/>
          <w:highlight w:val="cyan"/>
        </w:rPr>
        <w:t>–</w:t>
      </w:r>
      <w:r w:rsidR="0098413B" w:rsidRPr="006929ED">
        <w:rPr>
          <w:rFonts w:ascii="Trebuchet MS" w:hAnsi="Trebuchet MS" w:cs="Arial"/>
          <w:b/>
          <w:sz w:val="22"/>
          <w:szCs w:val="22"/>
          <w:highlight w:val="cyan"/>
        </w:rPr>
        <w:t>R</w:t>
      </w:r>
      <w:r w:rsidRPr="006929ED">
        <w:rPr>
          <w:rFonts w:ascii="Trebuchet MS" w:hAnsi="Trebuchet MS" w:cs="Arial"/>
          <w:b/>
          <w:sz w:val="22"/>
          <w:szCs w:val="22"/>
          <w:highlight w:val="cyan"/>
        </w:rPr>
        <w:t>épartition des prestations</w:t>
      </w:r>
      <w:r w:rsidRPr="006929ED">
        <w:rPr>
          <w:rFonts w:ascii="Trebuchet MS" w:hAnsi="Trebuchet MS" w:cs="Arial"/>
          <w:b/>
          <w:iCs/>
          <w:sz w:val="22"/>
          <w:szCs w:val="22"/>
          <w:highlight w:val="cyan"/>
        </w:rPr>
        <w:t> :</w:t>
      </w:r>
      <w:r w:rsidR="0098413B" w:rsidRPr="006929ED">
        <w:rPr>
          <w:rFonts w:ascii="Trebuchet MS" w:hAnsi="Trebuchet MS" w:cs="Arial"/>
          <w:b/>
          <w:iCs/>
          <w:sz w:val="22"/>
          <w:szCs w:val="22"/>
          <w:highlight w:val="cyan"/>
        </w:rPr>
        <w:t xml:space="preserve"> </w:t>
      </w:r>
      <w:r w:rsidR="00354C04" w:rsidRPr="006929ED">
        <w:rPr>
          <w:rFonts w:ascii="Trebuchet MS" w:hAnsi="Trebuchet MS" w:cs="Arial"/>
          <w:i/>
          <w:iCs/>
          <w:sz w:val="18"/>
          <w:szCs w:val="18"/>
          <w:highlight w:val="cyan"/>
        </w:rPr>
        <w:t xml:space="preserve">(en cas de groupement </w:t>
      </w:r>
      <w:r w:rsidR="006929ED">
        <w:rPr>
          <w:rFonts w:ascii="Trebuchet MS" w:hAnsi="Trebuchet MS" w:cs="Arial"/>
          <w:i/>
          <w:iCs/>
          <w:sz w:val="18"/>
          <w:szCs w:val="18"/>
          <w:highlight w:val="cyan"/>
        </w:rPr>
        <w:t xml:space="preserve">conjoint </w:t>
      </w:r>
      <w:r w:rsidR="00354C04" w:rsidRPr="006929ED">
        <w:rPr>
          <w:rFonts w:ascii="Trebuchet MS" w:hAnsi="Trebuchet MS" w:cs="Arial"/>
          <w:i/>
          <w:iCs/>
          <w:sz w:val="18"/>
          <w:szCs w:val="18"/>
          <w:highlight w:val="cyan"/>
        </w:rPr>
        <w:t>d’opérateurs économiques.)</w:t>
      </w:r>
    </w:p>
    <w:p w14:paraId="5869A657" w14:textId="77777777" w:rsidR="006929ED" w:rsidRPr="00153371" w:rsidRDefault="006929ED" w:rsidP="006929ED">
      <w:pPr>
        <w:tabs>
          <w:tab w:val="left" w:pos="851"/>
          <w:tab w:val="left" w:pos="6237"/>
        </w:tabs>
        <w:rPr>
          <w:rFonts w:ascii="Arial" w:hAnsi="Arial" w:cs="Arial"/>
          <w:i/>
          <w:iCs/>
          <w:sz w:val="18"/>
          <w:szCs w:val="18"/>
        </w:rPr>
      </w:pPr>
      <w:r w:rsidRPr="00153371">
        <w:rPr>
          <w:rFonts w:ascii="Arial" w:hAnsi="Arial" w:cs="Arial"/>
          <w:i/>
          <w:iCs/>
          <w:sz w:val="18"/>
          <w:szCs w:val="18"/>
        </w:rPr>
        <w:t>(Les membres du groupement conjoint indiquent dans le tableau ci-dessous la répartition des prestations que chacun d’entre eux s’engage à réaliser.)</w:t>
      </w:r>
    </w:p>
    <w:p w14:paraId="681F350A" w14:textId="77777777" w:rsidR="006929ED" w:rsidRPr="004268AC" w:rsidRDefault="006929ED" w:rsidP="009B45B9">
      <w:pPr>
        <w:tabs>
          <w:tab w:val="left" w:pos="851"/>
          <w:tab w:val="left" w:pos="6237"/>
        </w:tabs>
        <w:rPr>
          <w:rFonts w:ascii="Arial Narrow" w:hAnsi="Arial Narrow" w:cs="Arial"/>
          <w:i/>
          <w:iCs/>
          <w:sz w:val="18"/>
          <w:szCs w:val="18"/>
        </w:rPr>
      </w:pPr>
    </w:p>
    <w:p w14:paraId="1042ADE2" w14:textId="77777777" w:rsidR="00354C04" w:rsidRDefault="0021797C" w:rsidP="00A07D59">
      <w:pPr>
        <w:pStyle w:val="fcase1ertab"/>
        <w:tabs>
          <w:tab w:val="left" w:pos="851"/>
        </w:tabs>
        <w:ind w:left="0" w:firstLine="0"/>
        <w:rPr>
          <w:rFonts w:ascii="Arial" w:hAnsi="Arial" w:cs="Arial"/>
        </w:rPr>
      </w:pPr>
      <w:r w:rsidRPr="00153371">
        <w:rPr>
          <w:rFonts w:ascii="Arial" w:hAnsi="Arial" w:cs="Arial"/>
        </w:rPr>
        <w:t xml:space="preserve">Pour l’exécution du marché ou de l’accord-cadre, le groupement </w:t>
      </w:r>
      <w:r w:rsidR="00036500" w:rsidRPr="00153371">
        <w:rPr>
          <w:rFonts w:ascii="Arial" w:hAnsi="Arial" w:cs="Arial"/>
        </w:rPr>
        <w:t xml:space="preserve">d’opérateurs économiques </w:t>
      </w:r>
      <w:r w:rsidR="00A07D59" w:rsidRPr="00153371">
        <w:rPr>
          <w:rFonts w:ascii="Arial" w:hAnsi="Arial" w:cs="Arial"/>
        </w:rPr>
        <w:t>est </w:t>
      </w:r>
      <w:r w:rsidR="00A07D59" w:rsidRPr="00A07D59">
        <w:rPr>
          <w:rFonts w:ascii="Arial" w:hAnsi="Arial" w:cs="Arial"/>
          <w:iCs/>
        </w:rPr>
        <w:t>solidaire</w:t>
      </w:r>
      <w:r w:rsidR="00A07D59" w:rsidRPr="00A07D59">
        <w:rPr>
          <w:rFonts w:ascii="Arial" w:hAnsi="Arial" w:cs="Arial"/>
        </w:rPr>
        <w:t>.</w:t>
      </w:r>
    </w:p>
    <w:p w14:paraId="69156422" w14:textId="77777777" w:rsidR="009B1CD0" w:rsidRPr="00153371" w:rsidRDefault="009B1CD0" w:rsidP="006C4338">
      <w:pPr>
        <w:tabs>
          <w:tab w:val="left" w:pos="851"/>
        </w:tabs>
        <w:spacing w:before="120"/>
        <w:jc w:val="both"/>
        <w:rPr>
          <w:rFonts w:ascii="Arial" w:hAnsi="Arial" w:cs="Arial"/>
          <w:b/>
          <w:bCs/>
        </w:rPr>
      </w:pPr>
      <w:r w:rsidRPr="00153371">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4268AC" w14:paraId="00F83FF6" w14:textId="77777777" w:rsidTr="0098413B">
        <w:trPr>
          <w:trHeight w:val="567"/>
        </w:trPr>
        <w:tc>
          <w:tcPr>
            <w:tcW w:w="4503" w:type="dxa"/>
            <w:vMerge w:val="restart"/>
            <w:tcBorders>
              <w:top w:val="single" w:sz="4" w:space="0" w:color="000000"/>
              <w:left w:val="single" w:sz="4" w:space="0" w:color="000000"/>
              <w:bottom w:val="single" w:sz="4" w:space="0" w:color="000000"/>
            </w:tcBorders>
            <w:vAlign w:val="center"/>
          </w:tcPr>
          <w:p w14:paraId="74AF4C8E" w14:textId="77777777" w:rsidR="009B1CD0" w:rsidRPr="00153371" w:rsidRDefault="009B1CD0" w:rsidP="006F3DF9">
            <w:pPr>
              <w:tabs>
                <w:tab w:val="left" w:pos="851"/>
              </w:tabs>
              <w:jc w:val="center"/>
              <w:rPr>
                <w:rFonts w:ascii="Arial" w:hAnsi="Arial" w:cs="Arial"/>
                <w:b/>
              </w:rPr>
            </w:pPr>
            <w:r w:rsidRPr="00153371">
              <w:rPr>
                <w:rFonts w:ascii="Arial" w:hAnsi="Arial" w:cs="Arial"/>
                <w:b/>
              </w:rPr>
              <w:t xml:space="preserve">Désignation des membres </w:t>
            </w:r>
          </w:p>
          <w:p w14:paraId="0418EC7C" w14:textId="77777777" w:rsidR="009B1CD0" w:rsidRPr="004268AC" w:rsidRDefault="009B1CD0" w:rsidP="005846FB">
            <w:pPr>
              <w:tabs>
                <w:tab w:val="left" w:pos="851"/>
              </w:tabs>
              <w:jc w:val="center"/>
              <w:rPr>
                <w:rFonts w:ascii="Arial Narrow" w:hAnsi="Arial Narrow"/>
                <w:b/>
              </w:rPr>
            </w:pPr>
            <w:proofErr w:type="gramStart"/>
            <w:r w:rsidRPr="00153371">
              <w:rPr>
                <w:rFonts w:ascii="Arial" w:hAnsi="Arial" w:cs="Arial"/>
                <w:b/>
              </w:rPr>
              <w:t>du</w:t>
            </w:r>
            <w:proofErr w:type="gramEnd"/>
            <w:r w:rsidRPr="00153371">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4B34FF21" w14:textId="77777777" w:rsidR="009B1CD0" w:rsidRPr="00153371" w:rsidRDefault="009B1CD0" w:rsidP="005846FB">
            <w:pPr>
              <w:pStyle w:val="Titre5"/>
              <w:tabs>
                <w:tab w:val="left" w:pos="851"/>
              </w:tabs>
              <w:ind w:left="0" w:hanging="1008"/>
              <w:jc w:val="center"/>
              <w:rPr>
                <w:b/>
                <w:i w:val="0"/>
                <w:sz w:val="20"/>
              </w:rPr>
            </w:pPr>
            <w:r w:rsidRPr="00153371">
              <w:rPr>
                <w:b/>
                <w:i w:val="0"/>
                <w:sz w:val="20"/>
              </w:rPr>
              <w:t>Prestations exécutées par les membres</w:t>
            </w:r>
          </w:p>
          <w:p w14:paraId="4B2C63AA" w14:textId="77777777" w:rsidR="009B1CD0" w:rsidRPr="00153371" w:rsidRDefault="009B1CD0" w:rsidP="005846FB">
            <w:pPr>
              <w:pStyle w:val="Titre5"/>
              <w:tabs>
                <w:tab w:val="left" w:pos="851"/>
              </w:tabs>
              <w:ind w:left="0" w:hanging="1008"/>
              <w:jc w:val="center"/>
              <w:rPr>
                <w:b/>
              </w:rPr>
            </w:pPr>
            <w:proofErr w:type="gramStart"/>
            <w:r w:rsidRPr="00153371">
              <w:rPr>
                <w:b/>
                <w:i w:val="0"/>
                <w:sz w:val="20"/>
              </w:rPr>
              <w:t>du</w:t>
            </w:r>
            <w:proofErr w:type="gramEnd"/>
            <w:r w:rsidRPr="00153371">
              <w:rPr>
                <w:b/>
                <w:i w:val="0"/>
                <w:sz w:val="20"/>
              </w:rPr>
              <w:t xml:space="preserve"> groupement conjoint</w:t>
            </w:r>
          </w:p>
        </w:tc>
      </w:tr>
      <w:tr w:rsidR="009B1CD0" w:rsidRPr="004268AC" w14:paraId="665B8D34" w14:textId="77777777" w:rsidTr="009841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BA739E" w14:textId="77777777" w:rsidR="009B1CD0" w:rsidRPr="004268AC" w:rsidRDefault="009B1CD0" w:rsidP="009B45B9">
            <w:pPr>
              <w:tabs>
                <w:tab w:val="left" w:pos="851"/>
              </w:tabs>
              <w:snapToGrid w:val="0"/>
              <w:jc w:val="center"/>
              <w:rPr>
                <w:rFonts w:ascii="Arial Narrow" w:hAnsi="Arial Narrow"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1F25787" w14:textId="77777777" w:rsidR="009B1CD0" w:rsidRPr="00153371" w:rsidRDefault="009B1CD0" w:rsidP="009B45B9">
            <w:pPr>
              <w:tabs>
                <w:tab w:val="left" w:pos="851"/>
              </w:tabs>
              <w:jc w:val="center"/>
              <w:rPr>
                <w:rFonts w:ascii="Arial" w:hAnsi="Arial" w:cs="Arial"/>
                <w:b/>
              </w:rPr>
            </w:pPr>
            <w:r w:rsidRPr="00153371">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14C743" w14:textId="77777777" w:rsidR="009B1CD0" w:rsidRPr="00153371" w:rsidRDefault="009B1CD0" w:rsidP="009B45B9">
            <w:pPr>
              <w:tabs>
                <w:tab w:val="left" w:pos="851"/>
              </w:tabs>
              <w:jc w:val="center"/>
              <w:rPr>
                <w:rFonts w:ascii="Arial" w:hAnsi="Arial" w:cs="Arial"/>
                <w:b/>
              </w:rPr>
            </w:pPr>
            <w:r w:rsidRPr="00153371">
              <w:rPr>
                <w:rFonts w:ascii="Arial" w:hAnsi="Arial" w:cs="Arial"/>
                <w:b/>
              </w:rPr>
              <w:t xml:space="preserve">Montant HT </w:t>
            </w:r>
          </w:p>
          <w:p w14:paraId="1D2D1A6D" w14:textId="77777777" w:rsidR="009B1CD0" w:rsidRPr="00153371" w:rsidRDefault="009B1CD0" w:rsidP="009B45B9">
            <w:pPr>
              <w:tabs>
                <w:tab w:val="left" w:pos="851"/>
              </w:tabs>
              <w:jc w:val="center"/>
              <w:rPr>
                <w:rFonts w:ascii="Arial" w:hAnsi="Arial" w:cs="Arial"/>
              </w:rPr>
            </w:pPr>
            <w:proofErr w:type="gramStart"/>
            <w:r w:rsidRPr="00153371">
              <w:rPr>
                <w:rFonts w:ascii="Arial" w:hAnsi="Arial" w:cs="Arial"/>
                <w:b/>
              </w:rPr>
              <w:t>de</w:t>
            </w:r>
            <w:proofErr w:type="gramEnd"/>
            <w:r w:rsidRPr="00153371">
              <w:rPr>
                <w:rFonts w:ascii="Arial" w:hAnsi="Arial" w:cs="Arial"/>
                <w:b/>
              </w:rPr>
              <w:t xml:space="preserve"> la prestation</w:t>
            </w:r>
          </w:p>
        </w:tc>
      </w:tr>
      <w:tr w:rsidR="009B1CD0" w:rsidRPr="004268AC" w14:paraId="77740581" w14:textId="77777777" w:rsidTr="002A4CE3">
        <w:trPr>
          <w:trHeight w:val="418"/>
        </w:trPr>
        <w:tc>
          <w:tcPr>
            <w:tcW w:w="4503" w:type="dxa"/>
            <w:tcBorders>
              <w:top w:val="single" w:sz="4" w:space="0" w:color="000000"/>
              <w:left w:val="single" w:sz="4" w:space="0" w:color="000000"/>
              <w:bottom w:val="single" w:sz="4" w:space="0" w:color="000000"/>
            </w:tcBorders>
            <w:shd w:val="clear" w:color="auto" w:fill="CCFFFF"/>
          </w:tcPr>
          <w:p w14:paraId="6144FA47"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shd w:val="clear" w:color="auto" w:fill="CCFFFF"/>
          </w:tcPr>
          <w:p w14:paraId="2E424F55"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shd w:val="clear" w:color="auto" w:fill="CCFFFF"/>
          </w:tcPr>
          <w:p w14:paraId="40EA4C0A" w14:textId="77777777" w:rsidR="009B1CD0" w:rsidRPr="00153371" w:rsidRDefault="00BC5388" w:rsidP="002A4CE3">
            <w:pPr>
              <w:tabs>
                <w:tab w:val="left" w:pos="851"/>
              </w:tabs>
              <w:snapToGrid w:val="0"/>
              <w:jc w:val="center"/>
              <w:rPr>
                <w:rFonts w:ascii="Arial" w:hAnsi="Arial" w:cs="Arial"/>
              </w:rPr>
            </w:pPr>
            <w:r w:rsidRPr="00153371">
              <w:rPr>
                <w:rFonts w:ascii="Arial" w:hAnsi="Arial" w:cs="Arial"/>
              </w:rPr>
              <w:t>€ HT</w:t>
            </w:r>
          </w:p>
        </w:tc>
      </w:tr>
      <w:tr w:rsidR="009B1CD0" w:rsidRPr="004268AC" w14:paraId="1BD76E9A" w14:textId="77777777" w:rsidTr="002A4CE3">
        <w:trPr>
          <w:trHeight w:val="400"/>
        </w:trPr>
        <w:tc>
          <w:tcPr>
            <w:tcW w:w="4503" w:type="dxa"/>
            <w:tcBorders>
              <w:top w:val="single" w:sz="4" w:space="0" w:color="000000"/>
              <w:left w:val="single" w:sz="4" w:space="0" w:color="000000"/>
              <w:bottom w:val="single" w:sz="4" w:space="0" w:color="000000"/>
            </w:tcBorders>
          </w:tcPr>
          <w:p w14:paraId="390418F4" w14:textId="77777777" w:rsidR="009B1CD0" w:rsidRPr="004268AC" w:rsidRDefault="009B1CD0" w:rsidP="006C4338">
            <w:pPr>
              <w:tabs>
                <w:tab w:val="left" w:pos="851"/>
              </w:tabs>
              <w:snapToGrid w:val="0"/>
              <w:jc w:val="both"/>
              <w:rPr>
                <w:rFonts w:ascii="Arial Narrow" w:hAnsi="Arial Narrow" w:cs="Arial"/>
              </w:rPr>
            </w:pPr>
          </w:p>
        </w:tc>
        <w:tc>
          <w:tcPr>
            <w:tcW w:w="3685" w:type="dxa"/>
            <w:tcBorders>
              <w:top w:val="single" w:sz="4" w:space="0" w:color="000000"/>
              <w:left w:val="single" w:sz="4" w:space="0" w:color="000000"/>
              <w:bottom w:val="single" w:sz="4" w:space="0" w:color="000000"/>
            </w:tcBorders>
          </w:tcPr>
          <w:p w14:paraId="6D3E227A" w14:textId="77777777" w:rsidR="009B1CD0" w:rsidRPr="00153371"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bottom w:val="single" w:sz="4" w:space="0" w:color="000000"/>
              <w:right w:val="single" w:sz="4" w:space="0" w:color="000000"/>
            </w:tcBorders>
          </w:tcPr>
          <w:p w14:paraId="03BD9A5C" w14:textId="77777777" w:rsidR="009B1CD0" w:rsidRPr="00153371" w:rsidRDefault="002A4CE3" w:rsidP="002A4CE3">
            <w:pPr>
              <w:tabs>
                <w:tab w:val="left" w:pos="851"/>
              </w:tabs>
              <w:snapToGrid w:val="0"/>
              <w:jc w:val="center"/>
              <w:rPr>
                <w:rFonts w:ascii="Arial" w:hAnsi="Arial" w:cs="Arial"/>
              </w:rPr>
            </w:pPr>
            <w:r w:rsidRPr="00153371">
              <w:rPr>
                <w:rFonts w:ascii="Arial" w:hAnsi="Arial" w:cs="Arial"/>
              </w:rPr>
              <w:t>€ HT</w:t>
            </w:r>
          </w:p>
        </w:tc>
      </w:tr>
    </w:tbl>
    <w:p w14:paraId="415AC5E6" w14:textId="77777777" w:rsidR="00A07D59" w:rsidRDefault="00A07D59">
      <w:pPr>
        <w:suppressAutoHyphens w:val="0"/>
        <w:rPr>
          <w:rFonts w:ascii="Trebuchet MS" w:hAnsi="Trebuchet MS" w:cs="Arial"/>
          <w:bCs/>
          <w:iCs/>
        </w:rPr>
      </w:pPr>
      <w:r>
        <w:rPr>
          <w:rFonts w:ascii="Trebuchet MS" w:hAnsi="Trebuchet MS" w:cs="Arial"/>
          <w:bCs/>
          <w:iCs/>
        </w:rPr>
        <w:br w:type="page"/>
      </w:r>
    </w:p>
    <w:p w14:paraId="5266D548"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B3 - Compte (s) à créditer </w:t>
      </w:r>
    </w:p>
    <w:p w14:paraId="4E1104FF" w14:textId="77777777" w:rsidR="009B1CD0" w:rsidRPr="005D2F40" w:rsidRDefault="009B1CD0" w:rsidP="005D2F40">
      <w:pPr>
        <w:pStyle w:val="fcase1ertab"/>
        <w:tabs>
          <w:tab w:val="left" w:pos="851"/>
        </w:tabs>
        <w:ind w:left="0" w:firstLine="0"/>
        <w:rPr>
          <w:rFonts w:ascii="Arial" w:hAnsi="Arial" w:cs="Arial"/>
          <w:bCs/>
          <w:i/>
          <w:sz w:val="18"/>
          <w:szCs w:val="18"/>
        </w:rPr>
      </w:pPr>
      <w:r w:rsidRPr="005D2F40">
        <w:rPr>
          <w:rFonts w:ascii="Arial" w:hAnsi="Arial" w:cs="Arial"/>
          <w:bCs/>
          <w:i/>
          <w:sz w:val="18"/>
          <w:szCs w:val="18"/>
        </w:rPr>
        <w:t>(Joindre un ou des relevé(s) d’identité bancaire ou postal.)</w:t>
      </w:r>
    </w:p>
    <w:p w14:paraId="7DF97C4E" w14:textId="77777777" w:rsidR="00412382" w:rsidRPr="00153371" w:rsidRDefault="00412382" w:rsidP="00412382">
      <w:pPr>
        <w:pStyle w:val="fcase1ertab"/>
        <w:tabs>
          <w:tab w:val="left" w:pos="851"/>
        </w:tabs>
        <w:spacing w:before="120"/>
        <w:rPr>
          <w:rFonts w:ascii="Arial" w:hAnsi="Arial" w:cs="Arial"/>
          <w:i/>
          <w:iCs/>
          <w:sz w:val="18"/>
        </w:rPr>
      </w:pPr>
      <w:r w:rsidRPr="00153371">
        <w:rPr>
          <w:rFonts w:ascii="Arial" w:hAnsi="Arial" w:cs="Arial"/>
          <w:i/>
          <w:iCs/>
          <w:sz w:val="18"/>
        </w:rPr>
        <w:t>(En cas de groupement conjoint, indiquer les coordonnées bancaires de chaque membre du groupement.)</w:t>
      </w:r>
    </w:p>
    <w:tbl>
      <w:tblPr>
        <w:tblStyle w:val="Grilledutableau"/>
        <w:tblW w:w="0" w:type="auto"/>
        <w:tblLook w:val="04A0" w:firstRow="1" w:lastRow="0" w:firstColumn="1" w:lastColumn="0" w:noHBand="0" w:noVBand="1"/>
      </w:tblPr>
      <w:tblGrid>
        <w:gridCol w:w="5110"/>
        <w:gridCol w:w="5084"/>
      </w:tblGrid>
      <w:tr w:rsidR="00515A11" w:rsidRPr="004268AC" w14:paraId="3C9EDBC1" w14:textId="77777777" w:rsidTr="00515A11">
        <w:tc>
          <w:tcPr>
            <w:tcW w:w="5172" w:type="dxa"/>
          </w:tcPr>
          <w:p w14:paraId="6722BC16"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Nom de l’établissement bancaire</w:t>
            </w:r>
          </w:p>
        </w:tc>
        <w:tc>
          <w:tcPr>
            <w:tcW w:w="5172" w:type="dxa"/>
          </w:tcPr>
          <w:p w14:paraId="3A968CA8"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5F011EB1" w14:textId="77777777" w:rsidTr="005D2F40">
        <w:trPr>
          <w:trHeight w:val="319"/>
        </w:trPr>
        <w:tc>
          <w:tcPr>
            <w:tcW w:w="5172" w:type="dxa"/>
          </w:tcPr>
          <w:p w14:paraId="356142F8"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Numéro de compte</w:t>
            </w:r>
          </w:p>
        </w:tc>
        <w:tc>
          <w:tcPr>
            <w:tcW w:w="5172" w:type="dxa"/>
          </w:tcPr>
          <w:p w14:paraId="6F530559"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031A7B3F" w14:textId="77777777" w:rsidTr="00515A11">
        <w:tc>
          <w:tcPr>
            <w:tcW w:w="5172" w:type="dxa"/>
          </w:tcPr>
          <w:p w14:paraId="490353C7"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Domiciliation</w:t>
            </w:r>
          </w:p>
        </w:tc>
        <w:tc>
          <w:tcPr>
            <w:tcW w:w="5172" w:type="dxa"/>
          </w:tcPr>
          <w:p w14:paraId="1FB1CD37"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r w:rsidR="00515A11" w:rsidRPr="004268AC" w14:paraId="2611FC4F" w14:textId="77777777" w:rsidTr="00515A11">
        <w:tc>
          <w:tcPr>
            <w:tcW w:w="5172" w:type="dxa"/>
          </w:tcPr>
          <w:p w14:paraId="29F6BF35" w14:textId="77777777" w:rsidR="00515A11" w:rsidRPr="00153371" w:rsidRDefault="00515A11" w:rsidP="005846FB">
            <w:pPr>
              <w:pStyle w:val="fcase1ertab"/>
              <w:tabs>
                <w:tab w:val="left" w:pos="851"/>
              </w:tabs>
              <w:spacing w:before="120"/>
              <w:ind w:left="0" w:firstLine="0"/>
              <w:rPr>
                <w:rFonts w:ascii="Arial" w:hAnsi="Arial" w:cs="Arial"/>
                <w:b/>
              </w:rPr>
            </w:pPr>
            <w:r w:rsidRPr="00153371">
              <w:rPr>
                <w:rFonts w:ascii="Arial" w:hAnsi="Arial" w:cs="Arial"/>
                <w:b/>
              </w:rPr>
              <w:t>Titulaire du compte</w:t>
            </w:r>
          </w:p>
        </w:tc>
        <w:tc>
          <w:tcPr>
            <w:tcW w:w="5172" w:type="dxa"/>
          </w:tcPr>
          <w:p w14:paraId="7A122B3F" w14:textId="77777777" w:rsidR="00515A11" w:rsidRPr="004268AC" w:rsidRDefault="00515A11" w:rsidP="005846FB">
            <w:pPr>
              <w:pStyle w:val="fcase1ertab"/>
              <w:tabs>
                <w:tab w:val="left" w:pos="851"/>
              </w:tabs>
              <w:spacing w:before="120"/>
              <w:ind w:left="0" w:firstLine="0"/>
              <w:rPr>
                <w:rFonts w:ascii="Arial Narrow" w:hAnsi="Arial Narrow" w:cs="Arial"/>
                <w:b/>
              </w:rPr>
            </w:pPr>
          </w:p>
        </w:tc>
      </w:tr>
    </w:tbl>
    <w:p w14:paraId="1B09363F" w14:textId="77777777" w:rsidR="009B1CD0" w:rsidRPr="004268AC" w:rsidRDefault="009B1CD0" w:rsidP="0083205E">
      <w:pPr>
        <w:pStyle w:val="fcasegauche"/>
        <w:tabs>
          <w:tab w:val="left" w:pos="426"/>
          <w:tab w:val="left" w:pos="851"/>
        </w:tabs>
        <w:spacing w:after="0"/>
        <w:ind w:left="0" w:firstLine="0"/>
        <w:jc w:val="left"/>
        <w:rPr>
          <w:rFonts w:ascii="Arial Narrow" w:hAnsi="Arial Narrow" w:cs="Arial"/>
          <w:b/>
        </w:rPr>
      </w:pPr>
    </w:p>
    <w:p w14:paraId="4B72D6AB"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B4 - Avance </w:t>
      </w:r>
      <w:r w:rsidR="00263B88" w:rsidRPr="00153371">
        <w:rPr>
          <w:rFonts w:ascii="Arial" w:hAnsi="Arial" w:cs="Arial"/>
          <w:i/>
          <w:sz w:val="18"/>
          <w:szCs w:val="18"/>
          <w:highlight w:val="cyan"/>
        </w:rPr>
        <w:t>(</w:t>
      </w:r>
      <w:hyperlink r:id="rId13" w:history="1">
        <w:r w:rsidR="00263B88" w:rsidRPr="00153371">
          <w:rPr>
            <w:rStyle w:val="Lienhypertexte"/>
            <w:rFonts w:ascii="Arial" w:hAnsi="Arial" w:cs="Arial"/>
            <w:i/>
            <w:sz w:val="18"/>
            <w:szCs w:val="18"/>
            <w:highlight w:val="cyan"/>
          </w:rPr>
          <w:t>article R. 2191-3</w:t>
        </w:r>
      </w:hyperlink>
      <w:r w:rsidR="00263B88" w:rsidRPr="00153371">
        <w:rPr>
          <w:rFonts w:ascii="Arial" w:hAnsi="Arial" w:cs="Arial"/>
          <w:i/>
          <w:sz w:val="18"/>
          <w:szCs w:val="18"/>
          <w:highlight w:val="cyan"/>
        </w:rPr>
        <w:t xml:space="preserve"> ou </w:t>
      </w:r>
      <w:hyperlink r:id="rId14" w:history="1">
        <w:r w:rsidR="00263B88" w:rsidRPr="00153371">
          <w:rPr>
            <w:rStyle w:val="Lienhypertexte"/>
            <w:rFonts w:ascii="Arial" w:hAnsi="Arial" w:cs="Arial"/>
            <w:i/>
            <w:sz w:val="18"/>
            <w:szCs w:val="18"/>
            <w:highlight w:val="cyan"/>
          </w:rPr>
          <w:t>article R. 2391-1</w:t>
        </w:r>
      </w:hyperlink>
      <w:r w:rsidR="00263B88" w:rsidRPr="00153371">
        <w:rPr>
          <w:rFonts w:ascii="Arial" w:hAnsi="Arial" w:cs="Arial"/>
          <w:i/>
          <w:sz w:val="18"/>
          <w:szCs w:val="18"/>
          <w:highlight w:val="cyan"/>
        </w:rPr>
        <w:t xml:space="preserve"> du code de la commande publique)</w:t>
      </w:r>
      <w:r w:rsidRPr="00153371">
        <w:rPr>
          <w:rFonts w:ascii="Arial" w:hAnsi="Arial" w:cs="Arial"/>
          <w:b/>
          <w:sz w:val="22"/>
          <w:szCs w:val="22"/>
          <w:highlight w:val="cyan"/>
        </w:rPr>
        <w:t>:</w:t>
      </w:r>
    </w:p>
    <w:p w14:paraId="0FA2386A" w14:textId="77777777" w:rsidR="009B1CD0" w:rsidRPr="004268AC" w:rsidRDefault="009B1CD0" w:rsidP="00934503">
      <w:pPr>
        <w:tabs>
          <w:tab w:val="left" w:pos="426"/>
          <w:tab w:val="left" w:pos="851"/>
        </w:tabs>
        <w:rPr>
          <w:rFonts w:ascii="Arial Narrow" w:hAnsi="Arial Narrow" w:cs="Arial"/>
          <w:b/>
        </w:rPr>
      </w:pPr>
    </w:p>
    <w:p w14:paraId="5D5AE943" w14:textId="77777777" w:rsidR="009B1CD0" w:rsidRPr="00153371" w:rsidRDefault="009B1CD0" w:rsidP="00CD46CC">
      <w:pPr>
        <w:pStyle w:val="fcasegauche"/>
        <w:tabs>
          <w:tab w:val="left" w:pos="426"/>
          <w:tab w:val="left" w:pos="851"/>
        </w:tabs>
        <w:spacing w:after="0"/>
        <w:ind w:left="0" w:firstLine="0"/>
        <w:jc w:val="left"/>
        <w:rPr>
          <w:rFonts w:ascii="Arial" w:hAnsi="Arial" w:cs="Arial"/>
          <w:i/>
          <w:sz w:val="18"/>
          <w:szCs w:val="18"/>
        </w:rPr>
      </w:pPr>
      <w:r w:rsidRPr="00153371">
        <w:rPr>
          <w:rFonts w:ascii="Arial" w:hAnsi="Arial" w:cs="Arial"/>
        </w:rPr>
        <w:t>Je renonce au bénéfice de l'avance :</w:t>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Pr="00153371">
        <w:rPr>
          <w:rFonts w:ascii="Arial" w:hAnsi="Arial" w:cs="Arial"/>
        </w:rPr>
        <w:tab/>
      </w:r>
      <w:r w:rsidR="003838E7">
        <w:rPr>
          <w:rFonts w:ascii="Arial" w:hAnsi="Arial" w:cs="Arial"/>
        </w:rPr>
        <w:fldChar w:fldCharType="begin">
          <w:ffData>
            <w:name w:val=""/>
            <w:enabled/>
            <w:calcOnExit w:val="0"/>
            <w:checkBox>
              <w:size w:val="20"/>
              <w:default w:val="0"/>
            </w:checkBox>
          </w:ffData>
        </w:fldChar>
      </w:r>
      <w:r w:rsidR="003838E7">
        <w:rPr>
          <w:rFonts w:ascii="Arial" w:hAnsi="Arial" w:cs="Arial"/>
        </w:rPr>
        <w:instrText xml:space="preserve"> FORMCHECKBOX </w:instrText>
      </w:r>
      <w:r w:rsidR="003838E7">
        <w:rPr>
          <w:rFonts w:ascii="Arial" w:hAnsi="Arial" w:cs="Arial"/>
        </w:rPr>
      </w:r>
      <w:r w:rsidR="003838E7">
        <w:rPr>
          <w:rFonts w:ascii="Arial" w:hAnsi="Arial" w:cs="Arial"/>
        </w:rPr>
        <w:fldChar w:fldCharType="separate"/>
      </w:r>
      <w:r w:rsidR="003838E7">
        <w:rPr>
          <w:rFonts w:ascii="Arial" w:hAnsi="Arial" w:cs="Arial"/>
        </w:rPr>
        <w:fldChar w:fldCharType="end"/>
      </w:r>
      <w:r w:rsidRPr="00153371">
        <w:rPr>
          <w:rFonts w:ascii="Arial" w:hAnsi="Arial" w:cs="Arial"/>
        </w:rPr>
        <w:tab/>
        <w:t>NON</w:t>
      </w:r>
      <w:r w:rsidRPr="00153371">
        <w:rPr>
          <w:rFonts w:ascii="Arial" w:hAnsi="Arial" w:cs="Arial"/>
        </w:rPr>
        <w:tab/>
      </w:r>
      <w:r w:rsidRPr="00153371">
        <w:rPr>
          <w:rFonts w:ascii="Arial" w:hAnsi="Arial" w:cs="Arial"/>
        </w:rPr>
        <w:tab/>
      </w: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007D7A65"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rPr>
        <w:tab/>
        <w:t>OUI</w:t>
      </w:r>
    </w:p>
    <w:p w14:paraId="03B3965F" w14:textId="77777777" w:rsidR="009B1CD0" w:rsidRPr="00153371" w:rsidRDefault="009B1CD0" w:rsidP="009B45B9">
      <w:pPr>
        <w:tabs>
          <w:tab w:val="left" w:pos="851"/>
        </w:tabs>
        <w:rPr>
          <w:rFonts w:ascii="Arial" w:hAnsi="Arial" w:cs="Arial"/>
          <w:b/>
        </w:rPr>
      </w:pPr>
      <w:r w:rsidRPr="00153371">
        <w:rPr>
          <w:rFonts w:ascii="Arial" w:hAnsi="Arial" w:cs="Arial"/>
          <w:i/>
          <w:sz w:val="18"/>
          <w:szCs w:val="18"/>
        </w:rPr>
        <w:t>(Cocher la case correspondante.)</w:t>
      </w:r>
    </w:p>
    <w:p w14:paraId="1B9C64A0" w14:textId="77777777" w:rsidR="009B1CD0" w:rsidRPr="004268AC" w:rsidRDefault="009B1CD0" w:rsidP="009B45B9">
      <w:pPr>
        <w:tabs>
          <w:tab w:val="left" w:pos="426"/>
          <w:tab w:val="left" w:pos="851"/>
        </w:tabs>
        <w:jc w:val="both"/>
        <w:rPr>
          <w:rFonts w:ascii="Arial Narrow" w:hAnsi="Arial Narrow" w:cs="Arial"/>
          <w:b/>
        </w:rPr>
      </w:pPr>
    </w:p>
    <w:p w14:paraId="59CD04BF" w14:textId="77777777" w:rsidR="009B1CD0" w:rsidRPr="00153371" w:rsidRDefault="009B1CD0" w:rsidP="00240987">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B5 - Durée d’exécution d</w:t>
      </w:r>
      <w:r w:rsidR="0099477C">
        <w:rPr>
          <w:rFonts w:ascii="Arial" w:hAnsi="Arial" w:cs="Arial"/>
          <w:b/>
          <w:sz w:val="22"/>
          <w:szCs w:val="22"/>
          <w:highlight w:val="cyan"/>
        </w:rPr>
        <w:t>u marché</w:t>
      </w:r>
      <w:r w:rsidRPr="00153371">
        <w:rPr>
          <w:rFonts w:ascii="Arial" w:hAnsi="Arial" w:cs="Arial"/>
          <w:b/>
          <w:sz w:val="22"/>
          <w:szCs w:val="22"/>
          <w:highlight w:val="cyan"/>
        </w:rPr>
        <w:t> :</w:t>
      </w:r>
    </w:p>
    <w:p w14:paraId="293BFD30" w14:textId="77777777" w:rsidR="009B1CD0" w:rsidRPr="004268AC" w:rsidRDefault="009B1CD0" w:rsidP="009B45B9">
      <w:pPr>
        <w:tabs>
          <w:tab w:val="left" w:pos="576"/>
          <w:tab w:val="left" w:pos="851"/>
        </w:tabs>
        <w:jc w:val="both"/>
        <w:rPr>
          <w:rFonts w:ascii="Arial Narrow" w:hAnsi="Arial Narrow" w:cs="Arial"/>
        </w:rPr>
      </w:pPr>
    </w:p>
    <w:p w14:paraId="6AA92A5D" w14:textId="77777777" w:rsidR="0005236F" w:rsidRPr="009444B3" w:rsidRDefault="0005236F" w:rsidP="0005236F">
      <w:bookmarkStart w:id="4" w:name="_Hlk193971407"/>
      <w:r w:rsidRPr="009444B3">
        <w:t>Dans le cadre du présent marché, les notions de délais et durée sont confondues.</w:t>
      </w:r>
    </w:p>
    <w:p w14:paraId="76CB1091" w14:textId="76D98069" w:rsidR="0005236F" w:rsidRPr="009444B3" w:rsidRDefault="0005236F" w:rsidP="0005236F">
      <w:r w:rsidRPr="009444B3">
        <w:t xml:space="preserve">Le marché est conclu pour une durée de </w:t>
      </w:r>
      <w:r w:rsidR="005D08F9">
        <w:t>3</w:t>
      </w:r>
      <w:r w:rsidRPr="009444B3">
        <w:t xml:space="preserve"> mois à compter de la notification.</w:t>
      </w:r>
    </w:p>
    <w:p w14:paraId="67478242" w14:textId="77777777" w:rsidR="0005236F" w:rsidRPr="009444B3" w:rsidRDefault="0005236F" w:rsidP="0005236F">
      <w:r w:rsidRPr="009444B3">
        <w:t>Cette durée peut être modifiée</w:t>
      </w:r>
      <w:r w:rsidRPr="009444B3">
        <w:rPr>
          <w:rFonts w:ascii="Calibri" w:hAnsi="Calibri"/>
        </w:rPr>
        <w:t> </w:t>
      </w:r>
      <w:r w:rsidRPr="009444B3">
        <w:t xml:space="preserve">; prolongée par voie d’ordre de service (OS) dans les conditions définies aux articles 18.2.2 et 18.2.3 des CCAG travaux. </w:t>
      </w:r>
    </w:p>
    <w:bookmarkEnd w:id="4"/>
    <w:p w14:paraId="72FAE912" w14:textId="77777777" w:rsidR="009B1CD0" w:rsidRPr="00153371" w:rsidRDefault="00237327" w:rsidP="005D2F40">
      <w:pPr>
        <w:tabs>
          <w:tab w:val="left" w:pos="576"/>
          <w:tab w:val="left" w:pos="851"/>
        </w:tabs>
        <w:spacing w:before="120"/>
        <w:jc w:val="both"/>
        <w:rPr>
          <w:rFonts w:ascii="Arial" w:hAnsi="Arial" w:cs="Arial"/>
          <w:i/>
          <w:sz w:val="18"/>
          <w:szCs w:val="18"/>
        </w:rPr>
      </w:pPr>
      <w:r w:rsidRPr="00153371">
        <w:rPr>
          <w:rFonts w:ascii="Arial" w:hAnsi="Arial" w:cs="Arial"/>
        </w:rPr>
        <w:t xml:space="preserve">Et débute </w:t>
      </w:r>
      <w:r w:rsidR="009B1CD0" w:rsidRPr="00153371">
        <w:rPr>
          <w:rFonts w:ascii="Arial" w:hAnsi="Arial" w:cs="Arial"/>
        </w:rPr>
        <w:t>à compter de :</w:t>
      </w:r>
    </w:p>
    <w:p w14:paraId="1ECC4264" w14:textId="77777777" w:rsidR="009B1CD0" w:rsidRPr="00153371" w:rsidRDefault="009B1CD0" w:rsidP="009B45B9">
      <w:pPr>
        <w:tabs>
          <w:tab w:val="left" w:pos="851"/>
        </w:tabs>
        <w:rPr>
          <w:rFonts w:ascii="Arial" w:hAnsi="Arial" w:cs="Arial"/>
        </w:rPr>
      </w:pPr>
      <w:r w:rsidRPr="00153371">
        <w:rPr>
          <w:rFonts w:ascii="Arial" w:hAnsi="Arial" w:cs="Arial"/>
          <w:i/>
          <w:sz w:val="18"/>
          <w:szCs w:val="18"/>
        </w:rPr>
        <w:t>(Cocher la case correspondante.)</w:t>
      </w:r>
    </w:p>
    <w:p w14:paraId="1D1BAAB5" w14:textId="73939830"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05236F">
        <w:rPr>
          <w:rFonts w:ascii="Arial Narrow" w:hAnsi="Arial Narrow"/>
        </w:rPr>
        <w:fldChar w:fldCharType="begin">
          <w:ffData>
            <w:name w:val=""/>
            <w:enabled/>
            <w:calcOnExit w:val="0"/>
            <w:checkBox>
              <w:size w:val="20"/>
              <w:default w:val="1"/>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notification du marché ou de l’accord-cadre ;</w:t>
      </w:r>
    </w:p>
    <w:p w14:paraId="497093F5" w14:textId="77777777" w:rsidR="009B1CD0" w:rsidRPr="004268AC" w:rsidRDefault="00844DAA" w:rsidP="009B45B9">
      <w:pPr>
        <w:tabs>
          <w:tab w:val="left" w:pos="851"/>
        </w:tabs>
        <w:spacing w:before="120"/>
        <w:ind w:left="567"/>
        <w:jc w:val="both"/>
        <w:rPr>
          <w:rFonts w:ascii="Arial Narrow" w:hAnsi="Arial Narrow"/>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007D7A65"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notification de l’ordre de service</w:t>
      </w:r>
      <w:r w:rsidR="00000913" w:rsidRPr="00153371">
        <w:rPr>
          <w:rFonts w:ascii="Arial" w:hAnsi="Arial" w:cs="Arial"/>
          <w:sz w:val="18"/>
        </w:rPr>
        <w:t xml:space="preserve"> ou du premier bon de commande</w:t>
      </w:r>
      <w:r w:rsidR="009B1CD0" w:rsidRPr="00153371">
        <w:rPr>
          <w:rFonts w:ascii="Arial" w:hAnsi="Arial" w:cs="Arial"/>
          <w:sz w:val="18"/>
        </w:rPr>
        <w:t> ;</w:t>
      </w:r>
    </w:p>
    <w:p w14:paraId="7EE8EC4D" w14:textId="32D864FC" w:rsidR="009B1CD0" w:rsidRPr="004268AC" w:rsidRDefault="00844DAA" w:rsidP="009B45B9">
      <w:pPr>
        <w:tabs>
          <w:tab w:val="left" w:pos="851"/>
        </w:tabs>
        <w:spacing w:before="120"/>
        <w:ind w:left="1134" w:hanging="567"/>
        <w:jc w:val="both"/>
        <w:rPr>
          <w:rFonts w:ascii="Arial Narrow" w:hAnsi="Arial Narrow" w:cs="Arial"/>
          <w:b/>
        </w:rPr>
      </w:pPr>
      <w:r w:rsidRPr="004268AC">
        <w:rPr>
          <w:rFonts w:ascii="Arial Narrow" w:hAnsi="Arial Narrow"/>
        </w:rPr>
        <w:tab/>
      </w:r>
      <w:r w:rsidR="0005236F">
        <w:rPr>
          <w:rFonts w:ascii="Arial Narrow" w:hAnsi="Arial Narrow"/>
        </w:rPr>
        <w:fldChar w:fldCharType="begin">
          <w:ffData>
            <w:name w:val=""/>
            <w:enabled/>
            <w:calcOnExit w:val="0"/>
            <w:checkBox>
              <w:size w:val="20"/>
              <w:default w:val="0"/>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009B1CD0" w:rsidRPr="004268AC">
        <w:rPr>
          <w:rFonts w:ascii="Arial Narrow" w:hAnsi="Arial Narrow" w:cs="Arial"/>
        </w:rPr>
        <w:tab/>
      </w:r>
      <w:proofErr w:type="gramStart"/>
      <w:r w:rsidR="009B1CD0" w:rsidRPr="00153371">
        <w:rPr>
          <w:rFonts w:ascii="Arial" w:hAnsi="Arial" w:cs="Arial"/>
          <w:sz w:val="18"/>
        </w:rPr>
        <w:t>la</w:t>
      </w:r>
      <w:proofErr w:type="gramEnd"/>
      <w:r w:rsidR="009B1CD0" w:rsidRPr="00153371">
        <w:rPr>
          <w:rFonts w:ascii="Arial" w:hAnsi="Arial" w:cs="Arial"/>
          <w:sz w:val="18"/>
        </w:rPr>
        <w:t xml:space="preserve"> date de début d’exécution prévue par </w:t>
      </w:r>
      <w:r w:rsidR="00237327" w:rsidRPr="00153371">
        <w:rPr>
          <w:rFonts w:ascii="Arial" w:hAnsi="Arial" w:cs="Arial"/>
          <w:sz w:val="18"/>
        </w:rPr>
        <w:t>l</w:t>
      </w:r>
      <w:r w:rsidR="0006264F">
        <w:rPr>
          <w:rFonts w:ascii="Arial" w:hAnsi="Arial" w:cs="Arial"/>
          <w:sz w:val="18"/>
        </w:rPr>
        <w:t>e marché</w:t>
      </w:r>
      <w:r w:rsidR="009B1CD0" w:rsidRPr="00153371">
        <w:rPr>
          <w:rFonts w:ascii="Arial" w:hAnsi="Arial" w:cs="Arial"/>
          <w:sz w:val="18"/>
        </w:rPr>
        <w:t xml:space="preserve"> lorsqu’elle est postérieure à la date de notification.</w:t>
      </w:r>
    </w:p>
    <w:p w14:paraId="48BE3F0E" w14:textId="77777777" w:rsidR="009B1CD0" w:rsidRPr="004268AC" w:rsidRDefault="009B1CD0" w:rsidP="009B45B9">
      <w:pPr>
        <w:tabs>
          <w:tab w:val="left" w:pos="426"/>
          <w:tab w:val="left" w:pos="851"/>
        </w:tabs>
        <w:jc w:val="both"/>
        <w:rPr>
          <w:rFonts w:ascii="Arial Narrow" w:hAnsi="Arial Narrow" w:cs="Arial"/>
          <w:b/>
        </w:rPr>
      </w:pPr>
    </w:p>
    <w:p w14:paraId="4585EA4E" w14:textId="46BC821D" w:rsidR="009B1CD0" w:rsidRPr="004268AC" w:rsidRDefault="009B1CD0" w:rsidP="009B45B9">
      <w:pPr>
        <w:pStyle w:val="fcasegauche"/>
        <w:tabs>
          <w:tab w:val="left" w:pos="426"/>
          <w:tab w:val="left" w:pos="851"/>
        </w:tabs>
        <w:spacing w:after="0"/>
        <w:ind w:left="0" w:firstLine="0"/>
        <w:jc w:val="left"/>
        <w:rPr>
          <w:rFonts w:ascii="Arial Narrow" w:hAnsi="Arial Narrow" w:cs="Arial"/>
          <w:i/>
          <w:sz w:val="18"/>
          <w:szCs w:val="18"/>
        </w:rPr>
      </w:pPr>
      <w:r w:rsidRPr="00153371">
        <w:rPr>
          <w:rFonts w:ascii="Arial" w:hAnsi="Arial" w:cs="Arial"/>
        </w:rPr>
        <w:t>Le marché ou l’accord cadre est reconductible</w:t>
      </w:r>
      <w:r w:rsidRPr="004268AC">
        <w:rPr>
          <w:rFonts w:ascii="Arial Narrow" w:hAnsi="Arial Narrow" w:cs="Arial"/>
        </w:rPr>
        <w:t> :</w:t>
      </w:r>
      <w:r w:rsidRPr="004268AC">
        <w:rPr>
          <w:rFonts w:ascii="Arial Narrow" w:hAnsi="Arial Narrow"/>
        </w:rPr>
        <w:tab/>
      </w:r>
      <w:r w:rsidRPr="004268AC">
        <w:rPr>
          <w:rFonts w:ascii="Arial Narrow" w:hAnsi="Arial Narrow"/>
        </w:rPr>
        <w:tab/>
      </w:r>
      <w:r w:rsidR="0005236F">
        <w:rPr>
          <w:rFonts w:ascii="Arial Narrow" w:hAnsi="Arial Narrow"/>
        </w:rPr>
        <w:fldChar w:fldCharType="begin">
          <w:ffData>
            <w:name w:val=""/>
            <w:enabled/>
            <w:calcOnExit w:val="0"/>
            <w:checkBox>
              <w:size w:val="20"/>
              <w:default w:val="1"/>
            </w:checkBox>
          </w:ffData>
        </w:fldChar>
      </w:r>
      <w:r w:rsidR="0005236F">
        <w:rPr>
          <w:rFonts w:ascii="Arial Narrow" w:hAnsi="Arial Narrow"/>
        </w:rPr>
        <w:instrText xml:space="preserve"> FORMCHECKBOX </w:instrText>
      </w:r>
      <w:r w:rsidR="0005236F">
        <w:rPr>
          <w:rFonts w:ascii="Arial Narrow" w:hAnsi="Arial Narrow"/>
        </w:rPr>
      </w:r>
      <w:r w:rsidR="0005236F">
        <w:rPr>
          <w:rFonts w:ascii="Arial Narrow" w:hAnsi="Arial Narrow"/>
        </w:rPr>
        <w:fldChar w:fldCharType="separate"/>
      </w:r>
      <w:r w:rsidR="0005236F">
        <w:rPr>
          <w:rFonts w:ascii="Arial Narrow" w:hAnsi="Arial Narrow"/>
        </w:rPr>
        <w:fldChar w:fldCharType="end"/>
      </w:r>
      <w:r w:rsidRPr="004268AC">
        <w:rPr>
          <w:rFonts w:ascii="Arial Narrow" w:hAnsi="Arial Narrow"/>
        </w:rPr>
        <w:tab/>
        <w:t>NON</w:t>
      </w:r>
      <w:r w:rsidRPr="004268AC">
        <w:rPr>
          <w:rFonts w:ascii="Arial Narrow" w:hAnsi="Arial Narrow"/>
        </w:rPr>
        <w:tab/>
      </w:r>
      <w:r w:rsidRPr="004268AC">
        <w:rPr>
          <w:rFonts w:ascii="Arial Narrow" w:hAnsi="Arial Narrow"/>
        </w:rPr>
        <w:tab/>
      </w:r>
      <w:r w:rsidRPr="004268AC">
        <w:rPr>
          <w:rFonts w:ascii="Arial Narrow" w:hAnsi="Arial Narrow"/>
        </w:rPr>
        <w:tab/>
      </w:r>
      <w:r w:rsidR="007D22A0">
        <w:rPr>
          <w:rFonts w:ascii="Arial Narrow" w:hAnsi="Arial Narrow"/>
        </w:rPr>
        <w:fldChar w:fldCharType="begin">
          <w:ffData>
            <w:name w:val=""/>
            <w:enabled/>
            <w:calcOnExit w:val="0"/>
            <w:checkBox>
              <w:size w:val="20"/>
              <w:default w:val="0"/>
            </w:checkBox>
          </w:ffData>
        </w:fldChar>
      </w:r>
      <w:r w:rsidR="007D22A0">
        <w:rPr>
          <w:rFonts w:ascii="Arial Narrow" w:hAnsi="Arial Narrow"/>
        </w:rPr>
        <w:instrText xml:space="preserve"> FORMCHECKBOX </w:instrText>
      </w:r>
      <w:r w:rsidR="007D22A0">
        <w:rPr>
          <w:rFonts w:ascii="Arial Narrow" w:hAnsi="Arial Narrow"/>
        </w:rPr>
      </w:r>
      <w:r w:rsidR="007D22A0">
        <w:rPr>
          <w:rFonts w:ascii="Arial Narrow" w:hAnsi="Arial Narrow"/>
        </w:rPr>
        <w:fldChar w:fldCharType="separate"/>
      </w:r>
      <w:r w:rsidR="007D22A0">
        <w:rPr>
          <w:rFonts w:ascii="Arial Narrow" w:hAnsi="Arial Narrow"/>
        </w:rPr>
        <w:fldChar w:fldCharType="end"/>
      </w:r>
      <w:r w:rsidRPr="004268AC">
        <w:rPr>
          <w:rFonts w:ascii="Arial Narrow" w:hAnsi="Arial Narrow"/>
        </w:rPr>
        <w:tab/>
        <w:t>OUI</w:t>
      </w:r>
      <w:r w:rsidR="00ED3918">
        <w:rPr>
          <w:rFonts w:ascii="Arial Narrow" w:hAnsi="Arial Narrow"/>
        </w:rPr>
        <w:t>*</w:t>
      </w:r>
    </w:p>
    <w:p w14:paraId="071697EF" w14:textId="77777777" w:rsidR="00126A77" w:rsidRPr="0077033E" w:rsidRDefault="00126A77" w:rsidP="00126A77">
      <w:pPr>
        <w:tabs>
          <w:tab w:val="left" w:pos="426"/>
          <w:tab w:val="left" w:pos="851"/>
        </w:tabs>
        <w:spacing w:before="120"/>
        <w:ind w:left="924"/>
        <w:jc w:val="both"/>
        <w:rPr>
          <w:rFonts w:ascii="Arial" w:hAnsi="Arial" w:cs="Arial"/>
        </w:rPr>
      </w:pPr>
    </w:p>
    <w:p w14:paraId="08CF6F7D" w14:textId="77777777" w:rsidR="00126A77" w:rsidRPr="0077033E" w:rsidRDefault="00126A77" w:rsidP="00126A77">
      <w:pPr>
        <w:tabs>
          <w:tab w:val="left" w:pos="426"/>
          <w:tab w:val="left" w:pos="851"/>
        </w:tabs>
        <w:jc w:val="both"/>
        <w:rPr>
          <w:rFonts w:ascii="Arial" w:hAnsi="Arial" w:cs="Arial"/>
        </w:rPr>
      </w:pPr>
      <w:r w:rsidRPr="0077033E">
        <w:rPr>
          <w:rFonts w:ascii="Arial" w:hAnsi="Arial" w:cs="Arial"/>
        </w:rPr>
        <w:t>Le(s) titulaire(s) ne peut(vent) refuser la reconduction.</w:t>
      </w:r>
    </w:p>
    <w:p w14:paraId="00DE91B8" w14:textId="77777777" w:rsidR="00126A77" w:rsidRPr="0077033E" w:rsidRDefault="00126A77" w:rsidP="005D2F40">
      <w:pPr>
        <w:tabs>
          <w:tab w:val="left" w:pos="426"/>
          <w:tab w:val="left" w:pos="851"/>
        </w:tabs>
        <w:spacing w:before="120"/>
        <w:jc w:val="both"/>
        <w:rPr>
          <w:rFonts w:ascii="Arial" w:hAnsi="Arial" w:cs="Arial"/>
        </w:rPr>
      </w:pPr>
      <w:r w:rsidRPr="0077033E">
        <w:rPr>
          <w:rFonts w:ascii="Arial" w:hAnsi="Arial" w:cs="Arial"/>
        </w:rPr>
        <w:t>Si l'acheteur ne souhaite pas reconduire le marché, il informe le(s) titulaire(s) de sa décision au plus tard 1 mois avant la date de fin de validité de l'accord-cadre, par messagerie électronique avec accusé de réception.</w:t>
      </w:r>
    </w:p>
    <w:p w14:paraId="7588EBE6" w14:textId="77777777" w:rsidR="00C75FF0" w:rsidRPr="004268AC" w:rsidRDefault="00C75FF0" w:rsidP="00072FF4">
      <w:pPr>
        <w:tabs>
          <w:tab w:val="left" w:pos="426"/>
          <w:tab w:val="left" w:pos="851"/>
        </w:tabs>
        <w:jc w:val="both"/>
        <w:rPr>
          <w:rFonts w:ascii="Arial Narrow" w:hAnsi="Arial Narrow" w:cs="Arial"/>
        </w:rPr>
      </w:pPr>
    </w:p>
    <w:p w14:paraId="20CECF44" w14:textId="77777777" w:rsidR="0078690C" w:rsidRPr="00153371" w:rsidRDefault="0078690C" w:rsidP="0078690C">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B6 – Sous-traitance :</w:t>
      </w:r>
    </w:p>
    <w:p w14:paraId="38F23AB2" w14:textId="77777777" w:rsidR="0078690C" w:rsidRPr="004268AC" w:rsidRDefault="0078690C" w:rsidP="00072FF4">
      <w:pPr>
        <w:tabs>
          <w:tab w:val="left" w:pos="426"/>
          <w:tab w:val="left" w:pos="851"/>
        </w:tabs>
        <w:jc w:val="both"/>
        <w:rPr>
          <w:rFonts w:ascii="Arial Narrow" w:hAnsi="Arial Narrow" w:cs="Arial"/>
        </w:rPr>
      </w:pPr>
    </w:p>
    <w:p w14:paraId="3FC29415" w14:textId="77777777" w:rsidR="0078690C" w:rsidRPr="00153371" w:rsidRDefault="0078690C" w:rsidP="0078690C">
      <w:pPr>
        <w:tabs>
          <w:tab w:val="left" w:pos="576"/>
        </w:tabs>
        <w:spacing w:after="120"/>
        <w:rPr>
          <w:rFonts w:ascii="Arial" w:hAnsi="Arial" w:cs="Arial"/>
          <w:sz w:val="10"/>
          <w:szCs w:val="22"/>
        </w:rPr>
      </w:pPr>
      <w:r w:rsidRPr="00153371">
        <w:rPr>
          <w:rFonts w:ascii="Arial" w:hAnsi="Arial" w:cs="Arial"/>
          <w:szCs w:val="22"/>
        </w:rPr>
        <w:t xml:space="preserve">Je n’envisage (nous n’envisageons) pas de sous-traiter une partie des prestations </w:t>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p>
    <w:p w14:paraId="26B7C62B" w14:textId="77777777" w:rsidR="0078690C" w:rsidRPr="00153371" w:rsidRDefault="0078690C" w:rsidP="0078690C">
      <w:pPr>
        <w:tabs>
          <w:tab w:val="left" w:pos="576"/>
          <w:tab w:val="left" w:pos="7371"/>
        </w:tabs>
        <w:spacing w:after="120"/>
        <w:rPr>
          <w:rFonts w:ascii="Arial" w:hAnsi="Arial" w:cs="Arial"/>
          <w:sz w:val="8"/>
          <w:szCs w:val="22"/>
        </w:rPr>
      </w:pPr>
      <w:r w:rsidRPr="00153371">
        <w:rPr>
          <w:rFonts w:ascii="Arial" w:hAnsi="Arial" w:cs="Arial"/>
          <w:szCs w:val="22"/>
        </w:rPr>
        <w:t>J’envisage (nous envisageons) de sous-traiter une partie des prestations</w:t>
      </w:r>
      <w:r w:rsidRPr="00153371">
        <w:rPr>
          <w:rFonts w:ascii="Arial" w:hAnsi="Arial" w:cs="Arial"/>
          <w:szCs w:val="22"/>
        </w:rPr>
        <w:tab/>
      </w:r>
      <w:r w:rsidRPr="00153371">
        <w:rPr>
          <w:rFonts w:ascii="Arial" w:hAnsi="Arial" w:cs="Arial"/>
          <w:szCs w:val="22"/>
        </w:rPr>
        <w:tab/>
      </w:r>
      <w:r w:rsidRPr="00153371">
        <w:rPr>
          <w:rFonts w:ascii="Arial" w:hAnsi="Arial" w:cs="Arial"/>
          <w:szCs w:val="22"/>
        </w:rPr>
        <w:tab/>
      </w:r>
      <w:r w:rsidRPr="00153371">
        <w:rPr>
          <w:rFonts w:ascii="Arial" w:hAnsi="Arial" w:cs="Arial"/>
          <w:szCs w:val="22"/>
        </w:rPr>
        <w:fldChar w:fldCharType="begin">
          <w:ffData>
            <w:name w:val="CaseACocher29"/>
            <w:enabled/>
            <w:calcOnExit w:val="0"/>
            <w:checkBox>
              <w:sizeAuto/>
              <w:default w:val="0"/>
            </w:checkBox>
          </w:ffData>
        </w:fldChar>
      </w:r>
      <w:bookmarkStart w:id="5" w:name="CaseACocher29"/>
      <w:r w:rsidRPr="00153371">
        <w:rPr>
          <w:rFonts w:ascii="Arial" w:hAnsi="Arial" w:cs="Arial"/>
          <w:szCs w:val="22"/>
        </w:rPr>
        <w:instrText xml:space="preserve"> FORMCHECKBOX </w:instrText>
      </w:r>
      <w:r w:rsidRPr="00153371">
        <w:rPr>
          <w:rFonts w:ascii="Arial" w:hAnsi="Arial" w:cs="Arial"/>
          <w:szCs w:val="22"/>
        </w:rPr>
      </w:r>
      <w:r w:rsidRPr="00153371">
        <w:rPr>
          <w:rFonts w:ascii="Arial" w:hAnsi="Arial" w:cs="Arial"/>
          <w:szCs w:val="22"/>
        </w:rPr>
        <w:fldChar w:fldCharType="separate"/>
      </w:r>
      <w:r w:rsidRPr="00153371">
        <w:rPr>
          <w:rFonts w:ascii="Arial" w:hAnsi="Arial" w:cs="Arial"/>
          <w:szCs w:val="22"/>
        </w:rPr>
        <w:fldChar w:fldCharType="end"/>
      </w:r>
      <w:bookmarkEnd w:id="5"/>
    </w:p>
    <w:p w14:paraId="17DB8229" w14:textId="77777777" w:rsidR="0078690C" w:rsidRPr="00153371" w:rsidRDefault="0078690C" w:rsidP="0078690C">
      <w:pPr>
        <w:tabs>
          <w:tab w:val="left" w:pos="576"/>
        </w:tabs>
        <w:spacing w:after="120"/>
        <w:rPr>
          <w:rFonts w:ascii="Arial" w:hAnsi="Arial" w:cs="Arial"/>
          <w:b/>
          <w:i/>
        </w:rPr>
      </w:pPr>
      <w:r w:rsidRPr="00153371">
        <w:rPr>
          <w:rFonts w:ascii="Arial" w:hAnsi="Arial" w:cs="Arial"/>
          <w:b/>
          <w:i/>
        </w:rPr>
        <w:t>B</w:t>
      </w:r>
      <w:r w:rsidR="00106D9D" w:rsidRPr="00153371">
        <w:rPr>
          <w:rFonts w:ascii="Arial" w:hAnsi="Arial" w:cs="Arial"/>
          <w:b/>
          <w:i/>
        </w:rPr>
        <w:t>6</w:t>
      </w:r>
      <w:r w:rsidRPr="00153371">
        <w:rPr>
          <w:rFonts w:ascii="Arial" w:hAnsi="Arial" w:cs="Arial"/>
          <w:b/>
          <w:i/>
        </w:rPr>
        <w:t>.1. - Montant sous-traité désigné au marché</w:t>
      </w:r>
    </w:p>
    <w:p w14:paraId="5B1D1451" w14:textId="77777777" w:rsidR="0078690C" w:rsidRDefault="0078690C" w:rsidP="0078690C">
      <w:pPr>
        <w:tabs>
          <w:tab w:val="left" w:pos="576"/>
        </w:tabs>
        <w:spacing w:after="120"/>
        <w:rPr>
          <w:rFonts w:ascii="Arial" w:hAnsi="Arial" w:cs="Arial"/>
        </w:rPr>
      </w:pPr>
      <w:r w:rsidRPr="00153371">
        <w:rPr>
          <w:rFonts w:ascii="Arial" w:hAnsi="Arial" w:cs="Arial"/>
        </w:rPr>
        <w:t xml:space="preserve">L’annexe ou les annexes jointe(s) au présent acte d’engagement indique(nt) la nature et le montant des prestations que j’envisage (nous envisageons) de faire exécuter par un (des) sous-traitant (s) et les conditions de paiement des contrats de sous-traitance. Cette (ces) annexe(s) constitue(nt) une demande d’acceptation d’un (des) sous-traitant(s) concerné(s) et d’agrément des </w:t>
      </w:r>
      <w:r w:rsidRPr="00153371">
        <w:rPr>
          <w:rFonts w:ascii="Arial" w:hAnsi="Arial" w:cs="Arial"/>
          <w:b/>
          <w:i/>
        </w:rPr>
        <w:t>conditions</w:t>
      </w:r>
      <w:r w:rsidRPr="00153371">
        <w:rPr>
          <w:rFonts w:ascii="Arial" w:hAnsi="Arial" w:cs="Arial"/>
        </w:rPr>
        <w:t xml:space="preserve"> de paiement. </w:t>
      </w:r>
    </w:p>
    <w:p w14:paraId="193FDDA0" w14:textId="77777777" w:rsidR="00106D9D" w:rsidRPr="00153371" w:rsidRDefault="00106D9D" w:rsidP="00106D9D">
      <w:pPr>
        <w:tabs>
          <w:tab w:val="left" w:pos="576"/>
        </w:tabs>
        <w:spacing w:after="120"/>
        <w:rPr>
          <w:rFonts w:ascii="Arial" w:hAnsi="Arial" w:cs="Arial"/>
          <w:b/>
          <w:i/>
        </w:rPr>
      </w:pPr>
      <w:r w:rsidRPr="00153371">
        <w:rPr>
          <w:rFonts w:ascii="Arial" w:hAnsi="Arial" w:cs="Arial"/>
          <w:b/>
          <w:i/>
        </w:rPr>
        <w:t>B6.2. - Montant sous-traité envisagé</w:t>
      </w:r>
    </w:p>
    <w:p w14:paraId="4225F4BA" w14:textId="77777777" w:rsidR="00106D9D" w:rsidRDefault="00106D9D" w:rsidP="00106D9D">
      <w:pPr>
        <w:tabs>
          <w:tab w:val="left" w:pos="576"/>
        </w:tabs>
        <w:spacing w:after="120"/>
        <w:rPr>
          <w:rFonts w:ascii="Arial" w:hAnsi="Arial" w:cs="Arial"/>
          <w:szCs w:val="22"/>
        </w:rPr>
      </w:pPr>
      <w:r w:rsidRPr="00153371">
        <w:rPr>
          <w:rFonts w:ascii="Arial" w:hAnsi="Arial" w:cs="Arial"/>
          <w:szCs w:val="22"/>
        </w:rPr>
        <w:t>En outre, le tableau ci-après indique la nature et le montant des prestations que j'envisage (nous envisageons) de faire exécuter par des sous-traitants payés directement après avoir demandé en cours de marché leur acceptation et l'agrément des conditions de paiement du contrat de sous-traitance les concernant au pouvoir adjudicateur. Les sommes figurant à ce tableau correspondent au montant maximal de la créance que le sous-traitant concerné pourra présenter en nantissement ou céder :</w:t>
      </w:r>
    </w:p>
    <w:tbl>
      <w:tblPr>
        <w:tblStyle w:val="Grilledutableau"/>
        <w:tblW w:w="0" w:type="auto"/>
        <w:tblLook w:val="04A0" w:firstRow="1" w:lastRow="0" w:firstColumn="1" w:lastColumn="0" w:noHBand="0" w:noVBand="1"/>
      </w:tblPr>
      <w:tblGrid>
        <w:gridCol w:w="3398"/>
        <w:gridCol w:w="3398"/>
        <w:gridCol w:w="3398"/>
      </w:tblGrid>
      <w:tr w:rsidR="00116970" w:rsidRPr="00153371" w14:paraId="4AE6392A" w14:textId="77777777" w:rsidTr="00116970">
        <w:tc>
          <w:tcPr>
            <w:tcW w:w="3398" w:type="dxa"/>
          </w:tcPr>
          <w:p w14:paraId="700D8789"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Nature des prestations sous-traitées</w:t>
            </w:r>
          </w:p>
        </w:tc>
        <w:tc>
          <w:tcPr>
            <w:tcW w:w="3398" w:type="dxa"/>
          </w:tcPr>
          <w:p w14:paraId="52159033"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Nom d</w:t>
            </w:r>
            <w:r w:rsidR="004D1E4D" w:rsidRPr="00153371">
              <w:rPr>
                <w:rFonts w:ascii="Arial" w:hAnsi="Arial" w:cs="Arial"/>
              </w:rPr>
              <w:t>e l’entreprise</w:t>
            </w:r>
            <w:r w:rsidRPr="00153371">
              <w:rPr>
                <w:rFonts w:ascii="Arial" w:hAnsi="Arial" w:cs="Arial"/>
              </w:rPr>
              <w:t xml:space="preserve"> sous-traitant</w:t>
            </w:r>
            <w:r w:rsidR="004D1E4D" w:rsidRPr="00153371">
              <w:rPr>
                <w:rFonts w:ascii="Arial" w:hAnsi="Arial" w:cs="Arial"/>
              </w:rPr>
              <w:t>e</w:t>
            </w:r>
          </w:p>
        </w:tc>
        <w:tc>
          <w:tcPr>
            <w:tcW w:w="3398" w:type="dxa"/>
          </w:tcPr>
          <w:p w14:paraId="2049D111" w14:textId="77777777" w:rsidR="00116970" w:rsidRPr="00153371" w:rsidRDefault="00116970" w:rsidP="00072FF4">
            <w:pPr>
              <w:tabs>
                <w:tab w:val="left" w:pos="426"/>
                <w:tab w:val="left" w:pos="851"/>
              </w:tabs>
              <w:jc w:val="both"/>
              <w:rPr>
                <w:rFonts w:ascii="Arial" w:hAnsi="Arial" w:cs="Arial"/>
              </w:rPr>
            </w:pPr>
            <w:r w:rsidRPr="00153371">
              <w:rPr>
                <w:rFonts w:ascii="Arial" w:hAnsi="Arial" w:cs="Arial"/>
              </w:rPr>
              <w:t>Montant</w:t>
            </w:r>
          </w:p>
        </w:tc>
      </w:tr>
      <w:tr w:rsidR="00116970" w:rsidRPr="004268AC" w14:paraId="458272A9" w14:textId="77777777" w:rsidTr="00116970">
        <w:tc>
          <w:tcPr>
            <w:tcW w:w="3398" w:type="dxa"/>
          </w:tcPr>
          <w:p w14:paraId="7D2BDEB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70CFAB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67FBE4B9" w14:textId="77777777" w:rsidR="00116970" w:rsidRPr="004268AC" w:rsidRDefault="00116970" w:rsidP="00072FF4">
            <w:pPr>
              <w:tabs>
                <w:tab w:val="left" w:pos="426"/>
                <w:tab w:val="left" w:pos="851"/>
              </w:tabs>
              <w:jc w:val="both"/>
              <w:rPr>
                <w:rFonts w:ascii="Arial Narrow" w:hAnsi="Arial Narrow" w:cs="Arial"/>
              </w:rPr>
            </w:pPr>
          </w:p>
        </w:tc>
      </w:tr>
      <w:tr w:rsidR="00116970" w:rsidRPr="004268AC" w14:paraId="6222A9B0" w14:textId="77777777" w:rsidTr="00116970">
        <w:tc>
          <w:tcPr>
            <w:tcW w:w="3398" w:type="dxa"/>
          </w:tcPr>
          <w:p w14:paraId="387594FD"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1E16E5A" w14:textId="77777777" w:rsidR="00116970" w:rsidRPr="004268AC" w:rsidRDefault="00116970" w:rsidP="00072FF4">
            <w:pPr>
              <w:tabs>
                <w:tab w:val="left" w:pos="426"/>
                <w:tab w:val="left" w:pos="851"/>
              </w:tabs>
              <w:jc w:val="both"/>
              <w:rPr>
                <w:rFonts w:ascii="Arial Narrow" w:hAnsi="Arial Narrow" w:cs="Arial"/>
              </w:rPr>
            </w:pPr>
          </w:p>
        </w:tc>
        <w:tc>
          <w:tcPr>
            <w:tcW w:w="3398" w:type="dxa"/>
          </w:tcPr>
          <w:p w14:paraId="10532E44" w14:textId="77777777" w:rsidR="00116970" w:rsidRPr="004268AC" w:rsidRDefault="00116970" w:rsidP="00072FF4">
            <w:pPr>
              <w:tabs>
                <w:tab w:val="left" w:pos="426"/>
                <w:tab w:val="left" w:pos="851"/>
              </w:tabs>
              <w:jc w:val="both"/>
              <w:rPr>
                <w:rFonts w:ascii="Arial Narrow" w:hAnsi="Arial Narrow" w:cs="Arial"/>
              </w:rPr>
            </w:pPr>
          </w:p>
        </w:tc>
      </w:tr>
    </w:tbl>
    <w:p w14:paraId="336AD5A3" w14:textId="77777777" w:rsidR="00C10DD3" w:rsidRPr="00153371" w:rsidRDefault="00C10DD3" w:rsidP="006C7CD0">
      <w:pPr>
        <w:tabs>
          <w:tab w:val="left" w:pos="576"/>
        </w:tabs>
        <w:spacing w:before="120" w:after="120"/>
        <w:rPr>
          <w:rFonts w:ascii="Arial" w:hAnsi="Arial" w:cs="Arial"/>
          <w:b/>
          <w:i/>
        </w:rPr>
      </w:pPr>
      <w:r w:rsidRPr="00153371">
        <w:rPr>
          <w:rFonts w:ascii="Arial" w:hAnsi="Arial" w:cs="Arial"/>
          <w:b/>
          <w:i/>
        </w:rPr>
        <w:t>B6.3. – Créance présentée en nantissement ou cession</w:t>
      </w:r>
    </w:p>
    <w:p w14:paraId="6DD7F574" w14:textId="33152B78" w:rsidR="006C7CD0" w:rsidRDefault="00C10DD3" w:rsidP="006C7CD0">
      <w:pPr>
        <w:tabs>
          <w:tab w:val="left" w:pos="426"/>
          <w:tab w:val="left" w:pos="851"/>
        </w:tabs>
        <w:jc w:val="both"/>
        <w:rPr>
          <w:rFonts w:ascii="Arial" w:hAnsi="Arial" w:cs="Arial"/>
        </w:rPr>
      </w:pPr>
      <w:r w:rsidRPr="00153371">
        <w:rPr>
          <w:rFonts w:ascii="Arial" w:hAnsi="Arial" w:cs="Arial"/>
        </w:rPr>
        <w:t>Le montant HT de la créance maximale que je pourrai (nous pourrons) présenter en nantissement ou céder est ainsi de : ………………………………………………………………………………………………………………………………</w:t>
      </w:r>
      <w:r w:rsidR="006C7CD0">
        <w:rPr>
          <w:rFonts w:ascii="Arial" w:hAnsi="Arial" w:cs="Arial"/>
        </w:rPr>
        <w:br w:type="page"/>
      </w:r>
    </w:p>
    <w:p w14:paraId="23C3438C" w14:textId="77777777" w:rsidR="009B1CD0" w:rsidRPr="00153371" w:rsidRDefault="002475EA" w:rsidP="00FB65D3">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lastRenderedPageBreak/>
        <w:t>B</w:t>
      </w:r>
      <w:r w:rsidR="0078690C" w:rsidRPr="00153371">
        <w:rPr>
          <w:rFonts w:ascii="Arial" w:hAnsi="Arial" w:cs="Arial"/>
          <w:b/>
          <w:sz w:val="22"/>
          <w:szCs w:val="22"/>
          <w:highlight w:val="cyan"/>
        </w:rPr>
        <w:t>7</w:t>
      </w:r>
      <w:r w:rsidRPr="00153371">
        <w:rPr>
          <w:rFonts w:ascii="Arial" w:hAnsi="Arial" w:cs="Arial"/>
          <w:b/>
          <w:sz w:val="22"/>
          <w:szCs w:val="22"/>
          <w:highlight w:val="cyan"/>
        </w:rPr>
        <w:t xml:space="preserve"> - Délai de validité de l’offre :</w:t>
      </w:r>
    </w:p>
    <w:p w14:paraId="150329FA" w14:textId="77777777" w:rsidR="009B1CD0" w:rsidRPr="004268AC" w:rsidRDefault="009B1CD0" w:rsidP="009B45B9">
      <w:pPr>
        <w:tabs>
          <w:tab w:val="left" w:pos="851"/>
        </w:tabs>
        <w:jc w:val="both"/>
        <w:rPr>
          <w:rFonts w:ascii="Arial Narrow" w:hAnsi="Arial Narrow" w:cs="Arial"/>
          <w:bCs/>
        </w:rPr>
      </w:pPr>
    </w:p>
    <w:p w14:paraId="356E26AD" w14:textId="77777777" w:rsidR="009B1CD0" w:rsidRPr="00153371" w:rsidRDefault="002475EA" w:rsidP="009B45B9">
      <w:pPr>
        <w:tabs>
          <w:tab w:val="left" w:pos="851"/>
        </w:tabs>
        <w:jc w:val="both"/>
        <w:rPr>
          <w:rFonts w:ascii="Arial" w:hAnsi="Arial" w:cs="Arial"/>
          <w:bCs/>
        </w:rPr>
      </w:pPr>
      <w:r w:rsidRPr="00153371">
        <w:rPr>
          <w:rFonts w:ascii="Arial" w:hAnsi="Arial" w:cs="Arial"/>
          <w:bCs/>
        </w:rPr>
        <w:t>Le présent engagement me lie pour le délai de validité des offres indiqué dans le règlement de la consultation, la lettre de consultation ou l’avis d’appel public à la concurrence.</w:t>
      </w:r>
    </w:p>
    <w:p w14:paraId="5DCE7FEE" w14:textId="77777777" w:rsidR="002475EA" w:rsidRPr="004268AC" w:rsidRDefault="002475EA" w:rsidP="009B45B9">
      <w:pPr>
        <w:tabs>
          <w:tab w:val="left" w:pos="851"/>
        </w:tabs>
        <w:jc w:val="both"/>
        <w:rPr>
          <w:rFonts w:ascii="Arial Narrow" w:hAnsi="Arial Narrow" w:cs="Arial"/>
          <w:bCs/>
        </w:rPr>
      </w:pPr>
    </w:p>
    <w:p w14:paraId="560EB96E" w14:textId="77777777" w:rsidR="006C1971" w:rsidRPr="004268AC" w:rsidRDefault="006C1971" w:rsidP="009B45B9">
      <w:pPr>
        <w:tabs>
          <w:tab w:val="left" w:pos="851"/>
        </w:tabs>
        <w:jc w:val="both"/>
        <w:rPr>
          <w:rFonts w:ascii="Arial Narrow" w:hAnsi="Arial Narrow"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153371" w14:paraId="4ADCDADF" w14:textId="77777777">
        <w:tc>
          <w:tcPr>
            <w:tcW w:w="10419" w:type="dxa"/>
            <w:shd w:val="clear" w:color="auto" w:fill="66CCFF"/>
          </w:tcPr>
          <w:p w14:paraId="0DECA75A" w14:textId="77777777" w:rsidR="009B1CD0" w:rsidRPr="00153371" w:rsidRDefault="009B1CD0" w:rsidP="009B45B9">
            <w:pPr>
              <w:tabs>
                <w:tab w:val="left" w:pos="-142"/>
                <w:tab w:val="left" w:pos="851"/>
                <w:tab w:val="left" w:pos="4111"/>
              </w:tabs>
              <w:jc w:val="both"/>
              <w:rPr>
                <w:rFonts w:ascii="Arial" w:hAnsi="Arial" w:cs="Arial"/>
              </w:rPr>
            </w:pPr>
            <w:r w:rsidRPr="00153371">
              <w:rPr>
                <w:rFonts w:ascii="Arial" w:hAnsi="Arial" w:cs="Arial"/>
                <w:b/>
                <w:bCs/>
                <w:sz w:val="22"/>
                <w:szCs w:val="22"/>
              </w:rPr>
              <w:t xml:space="preserve">C - Signature </w:t>
            </w:r>
            <w:r w:rsidR="00660727" w:rsidRPr="00153371">
              <w:rPr>
                <w:rFonts w:ascii="Arial" w:hAnsi="Arial" w:cs="Arial"/>
                <w:b/>
                <w:bCs/>
                <w:sz w:val="22"/>
                <w:szCs w:val="22"/>
              </w:rPr>
              <w:t>du marché ou de l’accord-cadre</w:t>
            </w:r>
            <w:r w:rsidRPr="00153371">
              <w:rPr>
                <w:rFonts w:ascii="Arial" w:hAnsi="Arial" w:cs="Arial"/>
                <w:b/>
                <w:bCs/>
                <w:sz w:val="22"/>
                <w:szCs w:val="22"/>
              </w:rPr>
              <w:t xml:space="preserve"> par le </w:t>
            </w:r>
            <w:r w:rsidR="00036500" w:rsidRPr="00153371">
              <w:rPr>
                <w:rFonts w:ascii="Arial" w:hAnsi="Arial" w:cs="Arial"/>
                <w:b/>
                <w:bCs/>
                <w:sz w:val="22"/>
                <w:szCs w:val="22"/>
              </w:rPr>
              <w:t>titulaire individuel ou</w:t>
            </w:r>
            <w:r w:rsidR="00354C04" w:rsidRPr="00153371">
              <w:rPr>
                <w:rFonts w:ascii="Arial" w:hAnsi="Arial" w:cs="Arial"/>
                <w:b/>
                <w:bCs/>
                <w:sz w:val="22"/>
                <w:szCs w:val="22"/>
              </w:rPr>
              <w:t>, en cas groupement, le mandataire dûment habilité ou</w:t>
            </w:r>
            <w:r w:rsidR="00036500" w:rsidRPr="00153371">
              <w:rPr>
                <w:rFonts w:ascii="Arial" w:hAnsi="Arial" w:cs="Arial"/>
                <w:b/>
                <w:bCs/>
                <w:sz w:val="22"/>
                <w:szCs w:val="22"/>
              </w:rPr>
              <w:t xml:space="preserve"> chaque membre du groupement</w:t>
            </w:r>
            <w:r w:rsidRPr="00153371">
              <w:rPr>
                <w:rFonts w:ascii="Arial" w:hAnsi="Arial" w:cs="Arial"/>
                <w:b/>
                <w:bCs/>
                <w:sz w:val="22"/>
                <w:szCs w:val="22"/>
              </w:rPr>
              <w:t>.</w:t>
            </w:r>
          </w:p>
        </w:tc>
      </w:tr>
    </w:tbl>
    <w:p w14:paraId="2C948BB0" w14:textId="77777777" w:rsidR="006C7CD0" w:rsidRPr="004268AC" w:rsidRDefault="006C7CD0" w:rsidP="006C4338">
      <w:pPr>
        <w:tabs>
          <w:tab w:val="left" w:pos="851"/>
        </w:tabs>
        <w:jc w:val="both"/>
        <w:rPr>
          <w:rFonts w:ascii="Arial Narrow" w:hAnsi="Arial Narrow"/>
        </w:rPr>
      </w:pPr>
    </w:p>
    <w:p w14:paraId="53C676DB"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C1 – Signature de l’accord-cadre par le titulaire individuel :</w:t>
      </w:r>
    </w:p>
    <w:p w14:paraId="7FCAA2A5" w14:textId="77777777" w:rsidR="00332B12" w:rsidRPr="004268AC" w:rsidRDefault="00332B12" w:rsidP="00332B12">
      <w:pPr>
        <w:pStyle w:val="fcase1ertab"/>
        <w:tabs>
          <w:tab w:val="left" w:pos="851"/>
        </w:tabs>
        <w:ind w:left="0" w:firstLine="0"/>
        <w:rPr>
          <w:rFonts w:ascii="Arial Narrow" w:hAnsi="Arial Narrow"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153371" w14:paraId="04027430" w14:textId="77777777" w:rsidTr="009B45B9">
        <w:tc>
          <w:tcPr>
            <w:tcW w:w="4644" w:type="dxa"/>
            <w:tcBorders>
              <w:top w:val="single" w:sz="4" w:space="0" w:color="000000"/>
              <w:left w:val="single" w:sz="4" w:space="0" w:color="000000"/>
              <w:bottom w:val="single" w:sz="4" w:space="0" w:color="000000"/>
            </w:tcBorders>
            <w:vAlign w:val="center"/>
          </w:tcPr>
          <w:p w14:paraId="1BCE9425"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Nom, prénom et qualité</w:t>
            </w:r>
          </w:p>
          <w:p w14:paraId="5F162130" w14:textId="77777777" w:rsidR="00332B12" w:rsidRPr="00153371" w:rsidRDefault="00332B12" w:rsidP="00B054DA">
            <w:pPr>
              <w:tabs>
                <w:tab w:val="left" w:pos="851"/>
              </w:tabs>
              <w:jc w:val="center"/>
              <w:rPr>
                <w:rFonts w:ascii="Arial" w:hAnsi="Arial" w:cs="Arial"/>
                <w:b/>
                <w:bCs/>
              </w:rPr>
            </w:pPr>
            <w:proofErr w:type="gramStart"/>
            <w:r w:rsidRPr="00153371">
              <w:rPr>
                <w:rFonts w:ascii="Arial" w:hAnsi="Arial" w:cs="Arial"/>
                <w:b/>
                <w:bCs/>
              </w:rPr>
              <w:t>du</w:t>
            </w:r>
            <w:proofErr w:type="gramEnd"/>
            <w:r w:rsidRPr="00153371">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6F040ECB"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09B87238" w14:textId="77777777" w:rsidR="00332B12" w:rsidRPr="00153371" w:rsidRDefault="00332B12" w:rsidP="00B054DA">
            <w:pPr>
              <w:tabs>
                <w:tab w:val="left" w:pos="851"/>
              </w:tabs>
              <w:jc w:val="center"/>
              <w:rPr>
                <w:rFonts w:ascii="Arial" w:hAnsi="Arial" w:cs="Arial"/>
                <w:b/>
                <w:bCs/>
              </w:rPr>
            </w:pPr>
            <w:r w:rsidRPr="00153371">
              <w:rPr>
                <w:rFonts w:ascii="Arial" w:hAnsi="Arial" w:cs="Arial"/>
                <w:b/>
                <w:bCs/>
              </w:rPr>
              <w:t>Signature</w:t>
            </w:r>
          </w:p>
        </w:tc>
      </w:tr>
      <w:tr w:rsidR="00332B12" w:rsidRPr="004268AC" w14:paraId="05858BDC" w14:textId="77777777" w:rsidTr="009B45B9">
        <w:trPr>
          <w:trHeight w:val="1021"/>
        </w:trPr>
        <w:tc>
          <w:tcPr>
            <w:tcW w:w="4644" w:type="dxa"/>
            <w:tcBorders>
              <w:top w:val="single" w:sz="4" w:space="0" w:color="000000"/>
              <w:left w:val="single" w:sz="4" w:space="0" w:color="000000"/>
              <w:bottom w:val="single" w:sz="4" w:space="0" w:color="auto"/>
            </w:tcBorders>
          </w:tcPr>
          <w:p w14:paraId="6D2FFE7F"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bottom w:val="single" w:sz="4" w:space="0" w:color="auto"/>
            </w:tcBorders>
          </w:tcPr>
          <w:p w14:paraId="65433CA7"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bottom w:val="single" w:sz="4" w:space="0" w:color="auto"/>
              <w:right w:val="single" w:sz="4" w:space="0" w:color="000000"/>
            </w:tcBorders>
          </w:tcPr>
          <w:p w14:paraId="5F7ACFDF" w14:textId="77777777" w:rsidR="00332B12" w:rsidRPr="004268AC" w:rsidRDefault="00332B12" w:rsidP="00B054DA">
            <w:pPr>
              <w:tabs>
                <w:tab w:val="left" w:pos="851"/>
              </w:tabs>
              <w:snapToGrid w:val="0"/>
              <w:jc w:val="both"/>
              <w:rPr>
                <w:rFonts w:ascii="Arial Narrow" w:hAnsi="Arial Narrow" w:cs="Arial"/>
                <w:b/>
                <w:bCs/>
              </w:rPr>
            </w:pPr>
          </w:p>
        </w:tc>
      </w:tr>
    </w:tbl>
    <w:p w14:paraId="6F533556" w14:textId="77777777" w:rsidR="002904AF" w:rsidRPr="00153371" w:rsidRDefault="002904AF" w:rsidP="002904AF">
      <w:pPr>
        <w:tabs>
          <w:tab w:val="left" w:pos="851"/>
        </w:tabs>
        <w:jc w:val="both"/>
        <w:rPr>
          <w:rFonts w:ascii="Arial" w:hAnsi="Arial" w:cs="Arial"/>
        </w:rPr>
      </w:pPr>
      <w:r w:rsidRPr="00153371">
        <w:rPr>
          <w:rFonts w:ascii="Arial" w:hAnsi="Arial" w:cs="Arial"/>
          <w:sz w:val="18"/>
          <w:szCs w:val="18"/>
        </w:rPr>
        <w:t>(*) Le signataire doit avoir le pouvoir d’engager la personne qu’il représente.</w:t>
      </w:r>
    </w:p>
    <w:p w14:paraId="2A4325ED" w14:textId="77777777" w:rsidR="006C7CD0" w:rsidRPr="004268AC" w:rsidRDefault="006C7CD0" w:rsidP="00332B12">
      <w:pPr>
        <w:pStyle w:val="fcase1ertab"/>
        <w:tabs>
          <w:tab w:val="left" w:pos="851"/>
        </w:tabs>
        <w:ind w:left="0" w:firstLine="0"/>
        <w:rPr>
          <w:rFonts w:ascii="Arial Narrow" w:hAnsi="Arial Narrow" w:cs="Arial"/>
          <w:b/>
          <w:sz w:val="22"/>
          <w:szCs w:val="22"/>
        </w:rPr>
      </w:pPr>
    </w:p>
    <w:p w14:paraId="28B08900" w14:textId="77777777" w:rsidR="00332B12" w:rsidRPr="00153371" w:rsidRDefault="00332B12" w:rsidP="00DB7EF4">
      <w:pPr>
        <w:tabs>
          <w:tab w:val="left" w:pos="851"/>
          <w:tab w:val="left" w:pos="6237"/>
        </w:tabs>
        <w:rPr>
          <w:rFonts w:ascii="Arial" w:hAnsi="Arial" w:cs="Arial"/>
          <w:b/>
          <w:sz w:val="22"/>
          <w:szCs w:val="22"/>
          <w:highlight w:val="cyan"/>
        </w:rPr>
      </w:pPr>
      <w:r w:rsidRPr="00153371">
        <w:rPr>
          <w:rFonts w:ascii="Arial" w:hAnsi="Arial" w:cs="Arial"/>
          <w:b/>
          <w:sz w:val="22"/>
          <w:szCs w:val="22"/>
          <w:highlight w:val="cyan"/>
        </w:rPr>
        <w:t>C2 – Signature de l’accord-cadre en cas de groupement :</w:t>
      </w:r>
    </w:p>
    <w:p w14:paraId="17847D33" w14:textId="77777777" w:rsidR="00C77F4A" w:rsidRPr="00153371" w:rsidRDefault="00C77F4A" w:rsidP="00C77F4A">
      <w:pPr>
        <w:tabs>
          <w:tab w:val="left" w:pos="851"/>
        </w:tabs>
        <w:jc w:val="both"/>
        <w:rPr>
          <w:rFonts w:ascii="Arial" w:hAnsi="Arial" w:cs="Arial"/>
          <w:sz w:val="18"/>
          <w:szCs w:val="18"/>
        </w:rPr>
      </w:pPr>
      <w:r w:rsidRPr="00153371">
        <w:rPr>
          <w:rFonts w:ascii="Arial" w:hAnsi="Arial" w:cs="Arial"/>
        </w:rPr>
        <w:t xml:space="preserve">Les membres du groupement d’opérateurs économiques désignent le mandataire suivant </w:t>
      </w:r>
      <w:r w:rsidRPr="00153371">
        <w:rPr>
          <w:rFonts w:ascii="Arial" w:hAnsi="Arial" w:cs="Arial"/>
          <w:i/>
          <w:sz w:val="18"/>
          <w:szCs w:val="18"/>
        </w:rPr>
        <w:t>(</w:t>
      </w:r>
      <w:hyperlink r:id="rId15" w:history="1">
        <w:r w:rsidRPr="00153371">
          <w:rPr>
            <w:rStyle w:val="Lienhypertexte"/>
            <w:rFonts w:ascii="Arial" w:hAnsi="Arial" w:cs="Arial"/>
            <w:i/>
            <w:sz w:val="18"/>
            <w:szCs w:val="18"/>
          </w:rPr>
          <w:t>article R. 2142-23</w:t>
        </w:r>
      </w:hyperlink>
      <w:r w:rsidRPr="00153371">
        <w:rPr>
          <w:rFonts w:ascii="Arial" w:hAnsi="Arial" w:cs="Arial"/>
          <w:i/>
          <w:sz w:val="18"/>
          <w:szCs w:val="18"/>
        </w:rPr>
        <w:t xml:space="preserve"> ou </w:t>
      </w:r>
      <w:hyperlink r:id="rId16" w:history="1">
        <w:r w:rsidRPr="00153371">
          <w:rPr>
            <w:rStyle w:val="Lienhypertexte"/>
            <w:rFonts w:ascii="Arial" w:hAnsi="Arial" w:cs="Arial"/>
            <w:i/>
            <w:sz w:val="18"/>
            <w:szCs w:val="18"/>
          </w:rPr>
          <w:t>article R. 2342-12</w:t>
        </w:r>
      </w:hyperlink>
      <w:r w:rsidRPr="00153371">
        <w:rPr>
          <w:rFonts w:ascii="Arial" w:hAnsi="Arial" w:cs="Arial"/>
          <w:i/>
          <w:sz w:val="18"/>
          <w:szCs w:val="18"/>
        </w:rPr>
        <w:t xml:space="preserve"> du code de la commande publique) </w:t>
      </w:r>
      <w:r w:rsidRPr="00153371">
        <w:rPr>
          <w:rFonts w:ascii="Arial" w:hAnsi="Arial" w:cs="Arial"/>
          <w:sz w:val="18"/>
          <w:szCs w:val="18"/>
        </w:rPr>
        <w:t>:</w:t>
      </w:r>
    </w:p>
    <w:p w14:paraId="50C3C9D8" w14:textId="77777777" w:rsidR="00C77F4A" w:rsidRPr="00153371" w:rsidRDefault="00C77F4A" w:rsidP="00C77F4A">
      <w:pPr>
        <w:tabs>
          <w:tab w:val="left" w:pos="851"/>
        </w:tabs>
        <w:rPr>
          <w:rFonts w:ascii="Arial" w:hAnsi="Arial" w:cs="Arial"/>
          <w:i/>
          <w:sz w:val="18"/>
          <w:szCs w:val="18"/>
        </w:rPr>
      </w:pPr>
      <w:r w:rsidRPr="00153371">
        <w:rPr>
          <w:rFonts w:ascii="Arial" w:hAnsi="Arial" w:cs="Arial"/>
          <w:i/>
          <w:sz w:val="18"/>
          <w:szCs w:val="18"/>
        </w:rPr>
        <w:t>[Indiquer le nom commercial et la dénomination sociale du mandataire]</w:t>
      </w:r>
    </w:p>
    <w:p w14:paraId="022345C7" w14:textId="77777777" w:rsidR="00332B12" w:rsidRPr="004268AC" w:rsidRDefault="00332B12" w:rsidP="006C4338">
      <w:pPr>
        <w:tabs>
          <w:tab w:val="left" w:pos="851"/>
        </w:tabs>
        <w:jc w:val="both"/>
        <w:rPr>
          <w:rFonts w:ascii="Arial Narrow" w:hAnsi="Arial Narrow"/>
        </w:rPr>
      </w:pPr>
    </w:p>
    <w:p w14:paraId="1E38A2C2" w14:textId="77777777" w:rsidR="00036500" w:rsidRPr="00153371" w:rsidRDefault="004A7169" w:rsidP="00710FD6">
      <w:pPr>
        <w:pStyle w:val="fcase1ertab"/>
        <w:tabs>
          <w:tab w:val="left" w:pos="851"/>
        </w:tabs>
        <w:ind w:left="0" w:firstLine="0"/>
        <w:rPr>
          <w:rFonts w:ascii="Arial" w:hAnsi="Arial" w:cs="Arial"/>
        </w:rPr>
      </w:pPr>
      <w:r w:rsidRPr="00153371">
        <w:rPr>
          <w:rFonts w:ascii="Arial" w:hAnsi="Arial" w:cs="Arial"/>
        </w:rPr>
        <w:t xml:space="preserve">En cas de groupement conjoint, </w:t>
      </w:r>
      <w:r w:rsidR="00036500" w:rsidRPr="00153371">
        <w:rPr>
          <w:rFonts w:ascii="Arial" w:hAnsi="Arial" w:cs="Arial"/>
        </w:rPr>
        <w:t xml:space="preserve">le mandataire </w:t>
      </w:r>
      <w:r w:rsidRPr="00153371">
        <w:rPr>
          <w:rFonts w:ascii="Arial" w:hAnsi="Arial" w:cs="Arial"/>
        </w:rPr>
        <w:t xml:space="preserve">du groupement </w:t>
      </w:r>
      <w:r w:rsidR="00036500" w:rsidRPr="00153371">
        <w:rPr>
          <w:rFonts w:ascii="Arial" w:hAnsi="Arial" w:cs="Arial"/>
        </w:rPr>
        <w:t>est :</w:t>
      </w:r>
    </w:p>
    <w:p w14:paraId="7DC8C08C" w14:textId="77777777" w:rsidR="00036500" w:rsidRPr="00153371" w:rsidRDefault="00036500" w:rsidP="00E47798">
      <w:pPr>
        <w:pStyle w:val="fcase1ertab"/>
        <w:tabs>
          <w:tab w:val="left" w:pos="851"/>
        </w:tabs>
        <w:rPr>
          <w:rFonts w:ascii="Arial" w:hAnsi="Arial" w:cs="Arial"/>
        </w:rPr>
      </w:pPr>
      <w:r w:rsidRPr="00153371">
        <w:rPr>
          <w:rFonts w:ascii="Arial" w:hAnsi="Arial" w:cs="Arial"/>
          <w:i/>
          <w:iCs/>
          <w:sz w:val="18"/>
          <w:szCs w:val="18"/>
        </w:rPr>
        <w:t>(Cocher la case correspondante.)</w:t>
      </w:r>
    </w:p>
    <w:p w14:paraId="198FA410" w14:textId="77777777" w:rsidR="00354C04" w:rsidRPr="00153371" w:rsidRDefault="00FB3832" w:rsidP="0083205E">
      <w:pPr>
        <w:pStyle w:val="fcase1ertab"/>
        <w:tabs>
          <w:tab w:val="clear" w:pos="426"/>
          <w:tab w:val="left" w:pos="851"/>
        </w:tabs>
        <w:spacing w:before="120"/>
        <w:ind w:left="0" w:firstLine="851"/>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354C04"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354C04" w:rsidRPr="00153371">
        <w:rPr>
          <w:rFonts w:ascii="Arial" w:hAnsi="Arial" w:cs="Arial"/>
          <w:i/>
          <w:iCs/>
        </w:rPr>
        <w:t xml:space="preserve"> </w:t>
      </w:r>
      <w:r w:rsidR="0044629B" w:rsidRPr="00153371">
        <w:rPr>
          <w:rFonts w:ascii="Arial" w:hAnsi="Arial" w:cs="Arial"/>
        </w:rPr>
        <w:t>Conjoint</w:t>
      </w:r>
      <w:r w:rsidR="00354C04" w:rsidRPr="00153371">
        <w:rPr>
          <w:rFonts w:ascii="Arial" w:hAnsi="Arial" w:cs="Arial"/>
        </w:rPr>
        <w:tab/>
      </w:r>
      <w:r w:rsidR="00354C04" w:rsidRPr="00153371">
        <w:rPr>
          <w:rFonts w:ascii="Arial" w:hAnsi="Arial" w:cs="Arial"/>
        </w:rPr>
        <w:tab/>
        <w:t>OU</w:t>
      </w:r>
      <w:r w:rsidR="00354C04" w:rsidRPr="00153371">
        <w:rPr>
          <w:rFonts w:ascii="Arial" w:hAnsi="Arial" w:cs="Arial"/>
        </w:rPr>
        <w:tab/>
      </w:r>
      <w:r w:rsidR="00354C04" w:rsidRPr="00153371">
        <w:rPr>
          <w:rFonts w:ascii="Arial" w:hAnsi="Arial" w:cs="Arial"/>
        </w:rPr>
        <w:tab/>
      </w:r>
      <w:r w:rsidR="003838E7">
        <w:rPr>
          <w:rFonts w:ascii="Arial" w:hAnsi="Arial" w:cs="Arial"/>
        </w:rPr>
        <w:fldChar w:fldCharType="begin">
          <w:ffData>
            <w:name w:val=""/>
            <w:enabled/>
            <w:calcOnExit w:val="0"/>
            <w:checkBox>
              <w:size w:val="20"/>
              <w:default w:val="0"/>
            </w:checkBox>
          </w:ffData>
        </w:fldChar>
      </w:r>
      <w:r w:rsidR="003838E7">
        <w:rPr>
          <w:rFonts w:ascii="Arial" w:hAnsi="Arial" w:cs="Arial"/>
        </w:rPr>
        <w:instrText xml:space="preserve"> FORMCHECKBOX </w:instrText>
      </w:r>
      <w:r w:rsidR="003838E7">
        <w:rPr>
          <w:rFonts w:ascii="Arial" w:hAnsi="Arial" w:cs="Arial"/>
        </w:rPr>
      </w:r>
      <w:r w:rsidR="003838E7">
        <w:rPr>
          <w:rFonts w:ascii="Arial" w:hAnsi="Arial" w:cs="Arial"/>
        </w:rPr>
        <w:fldChar w:fldCharType="separate"/>
      </w:r>
      <w:r w:rsidR="003838E7">
        <w:rPr>
          <w:rFonts w:ascii="Arial" w:hAnsi="Arial" w:cs="Arial"/>
        </w:rPr>
        <w:fldChar w:fldCharType="end"/>
      </w:r>
      <w:r w:rsidR="00354C04" w:rsidRPr="00153371">
        <w:rPr>
          <w:rFonts w:ascii="Arial" w:hAnsi="Arial" w:cs="Arial"/>
          <w:iCs/>
        </w:rPr>
        <w:t xml:space="preserve"> </w:t>
      </w:r>
      <w:r w:rsidR="00354C04" w:rsidRPr="00153371">
        <w:rPr>
          <w:rFonts w:ascii="Arial" w:hAnsi="Arial" w:cs="Arial"/>
        </w:rPr>
        <w:t>solidaire</w:t>
      </w:r>
    </w:p>
    <w:p w14:paraId="27484001" w14:textId="77777777" w:rsidR="001C733C" w:rsidRPr="004268AC" w:rsidRDefault="001C733C" w:rsidP="00CD46CC">
      <w:pPr>
        <w:tabs>
          <w:tab w:val="left" w:pos="851"/>
        </w:tabs>
        <w:rPr>
          <w:rFonts w:ascii="Arial Narrow" w:hAnsi="Arial Narrow" w:cs="Arial"/>
        </w:rPr>
      </w:pPr>
    </w:p>
    <w:p w14:paraId="19CC34AA" w14:textId="77777777" w:rsidR="002904AF" w:rsidRPr="00153371" w:rsidRDefault="00FB3832" w:rsidP="001C733C">
      <w:pPr>
        <w:pStyle w:val="fcasegauche"/>
        <w:tabs>
          <w:tab w:val="left" w:pos="426"/>
          <w:tab w:val="left" w:pos="851"/>
        </w:tabs>
        <w:spacing w:after="0"/>
        <w:ind w:left="0" w:firstLine="0"/>
        <w:jc w:val="left"/>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w:t>
      </w:r>
      <w:r w:rsidR="001C733C" w:rsidRPr="00153371">
        <w:rPr>
          <w:rFonts w:ascii="Arial" w:hAnsi="Arial" w:cs="Arial"/>
        </w:rPr>
        <w:t>Les membres du groupement</w:t>
      </w:r>
      <w:r w:rsidR="0021527A" w:rsidRPr="00153371">
        <w:rPr>
          <w:rFonts w:ascii="Arial" w:hAnsi="Arial" w:cs="Arial"/>
        </w:rPr>
        <w:t xml:space="preserve"> ont donné mandat</w:t>
      </w:r>
      <w:r w:rsidR="007F68A6" w:rsidRPr="00153371">
        <w:rPr>
          <w:rFonts w:ascii="Arial" w:hAnsi="Arial" w:cs="Arial"/>
        </w:rPr>
        <w:t xml:space="preserve"> au mandataire, qui signe le présent acte d’engagement</w:t>
      </w:r>
      <w:r w:rsidR="002904AF" w:rsidRPr="00153371">
        <w:rPr>
          <w:rFonts w:ascii="Arial" w:hAnsi="Arial" w:cs="Arial"/>
        </w:rPr>
        <w:t> :</w:t>
      </w:r>
    </w:p>
    <w:p w14:paraId="4A0D307A" w14:textId="77777777" w:rsidR="001C733C" w:rsidRPr="00153371" w:rsidRDefault="001C733C" w:rsidP="001C733C">
      <w:pPr>
        <w:tabs>
          <w:tab w:val="left" w:pos="851"/>
        </w:tabs>
        <w:rPr>
          <w:rFonts w:ascii="Arial" w:hAnsi="Arial" w:cs="Arial"/>
        </w:rPr>
      </w:pPr>
      <w:r w:rsidRPr="00153371">
        <w:rPr>
          <w:rFonts w:ascii="Arial" w:hAnsi="Arial" w:cs="Arial"/>
          <w:i/>
          <w:sz w:val="18"/>
          <w:szCs w:val="18"/>
        </w:rPr>
        <w:t xml:space="preserve">(Cocher la </w:t>
      </w:r>
      <w:r w:rsidR="002904AF" w:rsidRPr="00153371">
        <w:rPr>
          <w:rFonts w:ascii="Arial" w:hAnsi="Arial" w:cs="Arial"/>
          <w:i/>
          <w:sz w:val="18"/>
          <w:szCs w:val="18"/>
        </w:rPr>
        <w:t xml:space="preserve">ou les </w:t>
      </w:r>
      <w:r w:rsidRPr="00153371">
        <w:rPr>
          <w:rFonts w:ascii="Arial" w:hAnsi="Arial" w:cs="Arial"/>
          <w:i/>
          <w:sz w:val="18"/>
          <w:szCs w:val="18"/>
        </w:rPr>
        <w:t>case</w:t>
      </w:r>
      <w:r w:rsidR="002904AF" w:rsidRPr="00153371">
        <w:rPr>
          <w:rFonts w:ascii="Arial" w:hAnsi="Arial" w:cs="Arial"/>
          <w:i/>
          <w:sz w:val="18"/>
          <w:szCs w:val="18"/>
        </w:rPr>
        <w:t>s</w:t>
      </w:r>
      <w:r w:rsidRPr="00153371">
        <w:rPr>
          <w:rFonts w:ascii="Arial" w:hAnsi="Arial" w:cs="Arial"/>
          <w:i/>
          <w:sz w:val="18"/>
          <w:szCs w:val="18"/>
        </w:rPr>
        <w:t xml:space="preserve"> correspondante</w:t>
      </w:r>
      <w:r w:rsidR="002904AF" w:rsidRPr="00153371">
        <w:rPr>
          <w:rFonts w:ascii="Arial" w:hAnsi="Arial" w:cs="Arial"/>
          <w:i/>
          <w:sz w:val="18"/>
          <w:szCs w:val="18"/>
        </w:rPr>
        <w:t>s</w:t>
      </w:r>
      <w:r w:rsidRPr="00153371">
        <w:rPr>
          <w:rFonts w:ascii="Arial" w:hAnsi="Arial" w:cs="Arial"/>
          <w:i/>
          <w:sz w:val="18"/>
          <w:szCs w:val="18"/>
        </w:rPr>
        <w:t>.)</w:t>
      </w:r>
    </w:p>
    <w:p w14:paraId="4846DD64" w14:textId="77777777" w:rsidR="002904AF" w:rsidRPr="00153371" w:rsidRDefault="001C733C" w:rsidP="005D2F40">
      <w:pPr>
        <w:tabs>
          <w:tab w:val="left" w:pos="851"/>
        </w:tabs>
        <w:spacing w:before="120"/>
        <w:ind w:left="1695" w:hanging="1695"/>
        <w:rPr>
          <w:rFonts w:ascii="Arial" w:hAnsi="Arial" w:cs="Arial"/>
        </w:rPr>
      </w:pPr>
      <w:r w:rsidRPr="004268AC">
        <w:rPr>
          <w:rFonts w:ascii="Arial Narrow" w:hAnsi="Arial Narrow"/>
        </w:rPr>
        <w:tab/>
      </w:r>
      <w:r w:rsidR="00FB3832" w:rsidRPr="004268AC">
        <w:rPr>
          <w:rFonts w:ascii="Arial Narrow" w:hAnsi="Arial Narrow"/>
        </w:rPr>
        <w:fldChar w:fldCharType="begin">
          <w:ffData>
            <w:name w:val=""/>
            <w:enabled/>
            <w:calcOnExit w:val="0"/>
            <w:checkBox>
              <w:size w:val="20"/>
              <w:default w:val="0"/>
            </w:checkBox>
          </w:ffData>
        </w:fldChar>
      </w:r>
      <w:r w:rsidRPr="004268AC">
        <w:rPr>
          <w:rFonts w:ascii="Arial Narrow" w:hAnsi="Arial Narrow"/>
        </w:rPr>
        <w:instrText xml:space="preserve"> FORMCHECKBOX </w:instrText>
      </w:r>
      <w:r w:rsidR="00FB3832" w:rsidRPr="004268AC">
        <w:rPr>
          <w:rFonts w:ascii="Arial Narrow" w:hAnsi="Arial Narrow"/>
        </w:rPr>
      </w:r>
      <w:r w:rsidR="00FB3832" w:rsidRPr="004268AC">
        <w:rPr>
          <w:rFonts w:ascii="Arial Narrow" w:hAnsi="Arial Narrow"/>
        </w:rPr>
        <w:fldChar w:fldCharType="separate"/>
      </w:r>
      <w:r w:rsidR="00FB3832" w:rsidRPr="004268AC">
        <w:rPr>
          <w:rFonts w:ascii="Arial Narrow" w:hAnsi="Arial Narrow"/>
        </w:rPr>
        <w:fldChar w:fldCharType="end"/>
      </w:r>
      <w:r w:rsidRPr="004268AC">
        <w:rPr>
          <w:rFonts w:ascii="Arial Narrow" w:hAnsi="Arial Narrow"/>
        </w:rPr>
        <w:tab/>
      </w:r>
      <w:r w:rsidR="00153371" w:rsidRPr="00153371">
        <w:rPr>
          <w:rFonts w:ascii="Arial" w:hAnsi="Arial" w:cs="Arial"/>
        </w:rPr>
        <w:t>Pour</w:t>
      </w:r>
      <w:r w:rsidR="002904AF" w:rsidRPr="00153371">
        <w:rPr>
          <w:rFonts w:ascii="Arial" w:hAnsi="Arial" w:cs="Arial"/>
        </w:rPr>
        <w:t xml:space="preserve"> signer le présent acte d’engagement en leur nom et pour leur compte</w:t>
      </w:r>
      <w:r w:rsidR="007F68A6" w:rsidRPr="00153371">
        <w:rPr>
          <w:rFonts w:ascii="Arial" w:hAnsi="Arial" w:cs="Arial"/>
        </w:rPr>
        <w:t xml:space="preserve">, </w:t>
      </w:r>
      <w:r w:rsidR="0021527A" w:rsidRPr="00153371">
        <w:rPr>
          <w:rFonts w:ascii="Arial" w:hAnsi="Arial" w:cs="Arial"/>
        </w:rPr>
        <w:t xml:space="preserve">pour les représenter vis-à-vis de l’acheteur </w:t>
      </w:r>
      <w:r w:rsidR="007F68A6" w:rsidRPr="00153371">
        <w:rPr>
          <w:rFonts w:ascii="Arial" w:hAnsi="Arial" w:cs="Arial"/>
        </w:rPr>
        <w:t>et pour coordonner l’ensemble des prestations</w:t>
      </w:r>
      <w:r w:rsidR="00983FF3" w:rsidRPr="00153371">
        <w:rPr>
          <w:rFonts w:ascii="Arial" w:hAnsi="Arial" w:cs="Arial"/>
        </w:rPr>
        <w:t> ;</w:t>
      </w:r>
    </w:p>
    <w:p w14:paraId="61A81679" w14:textId="77777777" w:rsidR="002904AF" w:rsidRPr="00153371" w:rsidRDefault="002904AF" w:rsidP="001C733C">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4204C952" w14:textId="77777777" w:rsidR="002904AF" w:rsidRPr="00153371" w:rsidRDefault="00FB3832" w:rsidP="005D2F40">
      <w:pPr>
        <w:tabs>
          <w:tab w:val="left" w:pos="851"/>
        </w:tabs>
        <w:spacing w:before="120"/>
        <w:ind w:left="1702" w:hanging="851"/>
        <w:jc w:val="both"/>
        <w:rPr>
          <w:rFonts w:ascii="Arial" w:hAnsi="Arial" w:cs="Arial"/>
          <w:iCs/>
        </w:rPr>
      </w:pPr>
      <w:r w:rsidRPr="00153371">
        <w:rPr>
          <w:rFonts w:ascii="Arial" w:hAnsi="Arial" w:cs="Arial"/>
        </w:rPr>
        <w:fldChar w:fldCharType="begin">
          <w:ffData>
            <w:name w:val=""/>
            <w:enabled/>
            <w:calcOnExit w:val="0"/>
            <w:checkBox>
              <w:size w:val="20"/>
              <w:default w:val="0"/>
            </w:checkBox>
          </w:ffData>
        </w:fldChar>
      </w:r>
      <w:r w:rsidR="002904AF"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904AF" w:rsidRPr="00153371">
        <w:rPr>
          <w:rFonts w:ascii="Arial" w:hAnsi="Arial" w:cs="Arial"/>
        </w:rPr>
        <w:tab/>
      </w:r>
      <w:r w:rsidR="00153371" w:rsidRPr="00153371">
        <w:rPr>
          <w:rFonts w:ascii="Arial" w:hAnsi="Arial" w:cs="Arial"/>
        </w:rPr>
        <w:t>Pour</w:t>
      </w:r>
      <w:r w:rsidR="002904AF" w:rsidRPr="00153371">
        <w:rPr>
          <w:rFonts w:ascii="Arial" w:hAnsi="Arial" w:cs="Arial"/>
        </w:rPr>
        <w:t xml:space="preserve"> signer, en leur nom et pour leur compte, les modifications ultérieures du mar</w:t>
      </w:r>
      <w:r w:rsidR="0021527A" w:rsidRPr="00153371">
        <w:rPr>
          <w:rFonts w:ascii="Arial" w:hAnsi="Arial" w:cs="Arial"/>
        </w:rPr>
        <w:t>ché public ou de l’accord-cadre</w:t>
      </w:r>
      <w:r w:rsidR="002904AF" w:rsidRPr="00153371">
        <w:rPr>
          <w:rFonts w:ascii="Arial" w:hAnsi="Arial" w:cs="Arial"/>
        </w:rPr>
        <w:t> ;</w:t>
      </w:r>
    </w:p>
    <w:p w14:paraId="4CAC17EB" w14:textId="77777777" w:rsidR="00BE6078" w:rsidRPr="00153371" w:rsidRDefault="00BE6078" w:rsidP="00BE6078">
      <w:pPr>
        <w:tabs>
          <w:tab w:val="left" w:pos="851"/>
        </w:tabs>
        <w:rPr>
          <w:rFonts w:ascii="Arial" w:hAnsi="Arial" w:cs="Arial"/>
        </w:rPr>
      </w:pPr>
      <w:r w:rsidRPr="00153371">
        <w:rPr>
          <w:rFonts w:ascii="Arial" w:hAnsi="Arial" w:cs="Arial"/>
          <w:i/>
        </w:rPr>
        <w:tab/>
      </w:r>
      <w:r w:rsidRPr="00153371">
        <w:rPr>
          <w:rFonts w:ascii="Arial" w:hAnsi="Arial" w:cs="Arial"/>
          <w:i/>
        </w:rPr>
        <w:tab/>
      </w:r>
      <w:r w:rsidRPr="00153371">
        <w:rPr>
          <w:rFonts w:ascii="Arial" w:hAnsi="Arial" w:cs="Arial"/>
          <w:i/>
        </w:rPr>
        <w:tab/>
        <w:t>(</w:t>
      </w:r>
      <w:r w:rsidR="00153371" w:rsidRPr="00153371">
        <w:rPr>
          <w:rFonts w:ascii="Arial" w:hAnsi="Arial" w:cs="Arial"/>
          <w:i/>
        </w:rPr>
        <w:t>Joindre</w:t>
      </w:r>
      <w:r w:rsidRPr="00153371">
        <w:rPr>
          <w:rFonts w:ascii="Arial" w:hAnsi="Arial" w:cs="Arial"/>
          <w:i/>
        </w:rPr>
        <w:t xml:space="preserve"> les pouvoirs en annexe du présent document.)</w:t>
      </w:r>
    </w:p>
    <w:p w14:paraId="08C812AB" w14:textId="77777777" w:rsidR="002904AF" w:rsidRPr="00153371" w:rsidRDefault="002904AF" w:rsidP="005D2F40">
      <w:pPr>
        <w:tabs>
          <w:tab w:val="left" w:pos="851"/>
        </w:tabs>
        <w:spacing w:before="120"/>
        <w:ind w:left="1135" w:hanging="851"/>
        <w:rPr>
          <w:rFonts w:ascii="Arial" w:hAnsi="Arial" w:cs="Arial"/>
        </w:rPr>
      </w:pPr>
      <w:r w:rsidRPr="00153371">
        <w:rPr>
          <w:rFonts w:ascii="Arial" w:hAnsi="Arial" w:cs="Arial"/>
        </w:rPr>
        <w:tab/>
      </w:r>
      <w:r w:rsidR="00FB3832" w:rsidRPr="00153371">
        <w:rPr>
          <w:rFonts w:ascii="Arial" w:hAnsi="Arial" w:cs="Arial"/>
        </w:rPr>
        <w:fldChar w:fldCharType="begin">
          <w:ffData>
            <w:name w:val=""/>
            <w:enabled/>
            <w:calcOnExit w:val="0"/>
            <w:checkBox>
              <w:size w:val="20"/>
              <w:default w:val="0"/>
            </w:checkBox>
          </w:ffData>
        </w:fldChar>
      </w:r>
      <w:r w:rsidRPr="00153371">
        <w:rPr>
          <w:rFonts w:ascii="Arial" w:hAnsi="Arial" w:cs="Arial"/>
        </w:rPr>
        <w:instrText xml:space="preserve"> FORMCHECKBOX </w:instrText>
      </w:r>
      <w:r w:rsidR="00FB3832" w:rsidRPr="00153371">
        <w:rPr>
          <w:rFonts w:ascii="Arial" w:hAnsi="Arial" w:cs="Arial"/>
        </w:rPr>
      </w:r>
      <w:r w:rsidR="00FB3832" w:rsidRPr="00153371">
        <w:rPr>
          <w:rFonts w:ascii="Arial" w:hAnsi="Arial" w:cs="Arial"/>
        </w:rPr>
        <w:fldChar w:fldCharType="separate"/>
      </w:r>
      <w:r w:rsidR="00FB3832" w:rsidRPr="00153371">
        <w:rPr>
          <w:rFonts w:ascii="Arial" w:hAnsi="Arial" w:cs="Arial"/>
        </w:rPr>
        <w:fldChar w:fldCharType="end"/>
      </w:r>
      <w:r w:rsidRPr="00153371">
        <w:rPr>
          <w:rFonts w:ascii="Arial" w:hAnsi="Arial" w:cs="Arial"/>
          <w:i/>
          <w:iCs/>
        </w:rPr>
        <w:t xml:space="preserve"> </w:t>
      </w:r>
      <w:r w:rsidRPr="00153371">
        <w:rPr>
          <w:rFonts w:ascii="Arial" w:hAnsi="Arial" w:cs="Arial"/>
        </w:rPr>
        <w:tab/>
      </w:r>
      <w:r w:rsidR="00153371" w:rsidRPr="00153371">
        <w:rPr>
          <w:rFonts w:ascii="Arial" w:hAnsi="Arial" w:cs="Arial"/>
        </w:rPr>
        <w:t>Ont</w:t>
      </w:r>
      <w:r w:rsidRPr="00153371">
        <w:rPr>
          <w:rFonts w:ascii="Arial" w:hAnsi="Arial" w:cs="Arial"/>
        </w:rPr>
        <w:t xml:space="preserve"> donné mandat au mandataire dans les conditions définies par les pouvoirs joints en annexe.</w:t>
      </w:r>
    </w:p>
    <w:p w14:paraId="35A6C21B" w14:textId="77777777" w:rsidR="00B53F5A" w:rsidRPr="00153371" w:rsidRDefault="00B53F5A" w:rsidP="001C733C">
      <w:pPr>
        <w:tabs>
          <w:tab w:val="left" w:pos="851"/>
        </w:tabs>
        <w:rPr>
          <w:rFonts w:ascii="Arial" w:hAnsi="Arial" w:cs="Arial"/>
          <w:i/>
        </w:rPr>
      </w:pPr>
    </w:p>
    <w:p w14:paraId="59715BAD" w14:textId="77777777" w:rsidR="00036500" w:rsidRPr="00153371" w:rsidRDefault="00FB3832" w:rsidP="006C4338">
      <w:pPr>
        <w:tabs>
          <w:tab w:val="left" w:pos="851"/>
        </w:tabs>
        <w:rPr>
          <w:rFonts w:ascii="Arial" w:hAnsi="Arial" w:cs="Arial"/>
          <w:i/>
        </w:rPr>
      </w:pPr>
      <w:r w:rsidRPr="00153371">
        <w:rPr>
          <w:rFonts w:ascii="Arial" w:hAnsi="Arial" w:cs="Arial"/>
        </w:rPr>
        <w:fldChar w:fldCharType="begin">
          <w:ffData>
            <w:name w:val=""/>
            <w:enabled/>
            <w:calcOnExit w:val="0"/>
            <w:checkBox>
              <w:size w:val="20"/>
              <w:default w:val="0"/>
            </w:checkBox>
          </w:ffData>
        </w:fldChar>
      </w:r>
      <w:r w:rsidR="0021527A"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21527A" w:rsidRPr="00153371">
        <w:rPr>
          <w:rFonts w:ascii="Arial" w:hAnsi="Arial" w:cs="Arial"/>
        </w:rPr>
        <w:t xml:space="preserve"> L</w:t>
      </w:r>
      <w:r w:rsidR="00036500" w:rsidRPr="00153371">
        <w:rPr>
          <w:rFonts w:ascii="Arial" w:hAnsi="Arial" w:cs="Arial"/>
        </w:rPr>
        <w:t>es membres du groupement</w:t>
      </w:r>
      <w:r w:rsidR="00332B12" w:rsidRPr="00153371">
        <w:rPr>
          <w:rFonts w:ascii="Arial" w:hAnsi="Arial" w:cs="Arial"/>
        </w:rPr>
        <w:t>, qui signent le présent acte d’engagement</w:t>
      </w:r>
      <w:r w:rsidR="00036500" w:rsidRPr="00153371">
        <w:rPr>
          <w:rFonts w:ascii="Arial" w:hAnsi="Arial" w:cs="Arial"/>
        </w:rPr>
        <w:t> :</w:t>
      </w:r>
    </w:p>
    <w:p w14:paraId="6CD6DBD4" w14:textId="77777777" w:rsidR="00036500" w:rsidRPr="00153371" w:rsidRDefault="00036500" w:rsidP="006F3DF9">
      <w:pPr>
        <w:tabs>
          <w:tab w:val="left" w:pos="851"/>
        </w:tabs>
        <w:rPr>
          <w:rFonts w:ascii="Arial" w:hAnsi="Arial" w:cs="Arial"/>
        </w:rPr>
      </w:pPr>
      <w:r w:rsidRPr="00153371">
        <w:rPr>
          <w:rFonts w:ascii="Arial" w:hAnsi="Arial" w:cs="Arial"/>
          <w:i/>
        </w:rPr>
        <w:t>(Cocher la case correspondante.)</w:t>
      </w:r>
    </w:p>
    <w:p w14:paraId="17232F19" w14:textId="77777777" w:rsidR="00AE7831" w:rsidRPr="00153371" w:rsidRDefault="00FB3832" w:rsidP="005D2F40">
      <w:pPr>
        <w:tabs>
          <w:tab w:val="left" w:pos="851"/>
        </w:tabs>
        <w:spacing w:before="120"/>
        <w:ind w:left="1702" w:hanging="851"/>
        <w:jc w:val="both"/>
        <w:rPr>
          <w:rFonts w:ascii="Arial" w:hAnsi="Arial" w:cs="Arial"/>
        </w:rPr>
      </w:pPr>
      <w:r w:rsidRPr="00153371">
        <w:rPr>
          <w:rFonts w:ascii="Arial" w:hAnsi="Arial" w:cs="Arial"/>
        </w:rPr>
        <w:fldChar w:fldCharType="begin">
          <w:ffData>
            <w:name w:val=""/>
            <w:enabled/>
            <w:calcOnExit w:val="0"/>
            <w:checkBox>
              <w:size w:val="20"/>
              <w:default w:val="0"/>
            </w:checkBox>
          </w:ffData>
        </w:fldChar>
      </w:r>
      <w:r w:rsidR="00AE7831" w:rsidRPr="00153371">
        <w:rPr>
          <w:rFonts w:ascii="Arial" w:hAnsi="Arial" w:cs="Arial"/>
        </w:rPr>
        <w:instrText xml:space="preserve"> FORMCHECKBOX </w:instrText>
      </w:r>
      <w:r w:rsidRPr="00153371">
        <w:rPr>
          <w:rFonts w:ascii="Arial" w:hAnsi="Arial" w:cs="Arial"/>
        </w:rPr>
      </w:r>
      <w:r w:rsidRPr="00153371">
        <w:rPr>
          <w:rFonts w:ascii="Arial" w:hAnsi="Arial" w:cs="Arial"/>
        </w:rPr>
        <w:fldChar w:fldCharType="separate"/>
      </w:r>
      <w:r w:rsidRPr="00153371">
        <w:rPr>
          <w:rFonts w:ascii="Arial" w:hAnsi="Arial" w:cs="Arial"/>
        </w:rPr>
        <w:fldChar w:fldCharType="end"/>
      </w:r>
      <w:r w:rsidR="00AE7831" w:rsidRPr="00153371">
        <w:rPr>
          <w:rFonts w:ascii="Arial" w:hAnsi="Arial" w:cs="Arial"/>
        </w:rPr>
        <w:tab/>
      </w:r>
      <w:r w:rsidR="00A52D6B" w:rsidRPr="00153371">
        <w:rPr>
          <w:rFonts w:ascii="Arial" w:hAnsi="Arial" w:cs="Arial"/>
        </w:rPr>
        <w:t>Donnent</w:t>
      </w:r>
      <w:r w:rsidR="00AE7831" w:rsidRPr="00153371">
        <w:rPr>
          <w:rFonts w:ascii="Arial" w:hAnsi="Arial" w:cs="Arial"/>
        </w:rPr>
        <w:t xml:space="preserve"> mandat au mandataire, qui l’accepte, pour les représenter vis-à-vis de l’acheteur et pour coordonner l’ensemble des prestations ;</w:t>
      </w:r>
    </w:p>
    <w:p w14:paraId="19378FA5" w14:textId="77777777" w:rsidR="00036500" w:rsidRPr="00D21112" w:rsidRDefault="00FB3832" w:rsidP="005D2F40">
      <w:pPr>
        <w:tabs>
          <w:tab w:val="left" w:pos="851"/>
        </w:tabs>
        <w:spacing w:before="120"/>
        <w:ind w:left="1702" w:hanging="851"/>
        <w:jc w:val="both"/>
        <w:rPr>
          <w:rFonts w:ascii="Arial" w:hAnsi="Arial" w:cs="Arial"/>
          <w:iCs/>
        </w:rPr>
      </w:pPr>
      <w:r w:rsidRPr="004268AC">
        <w:rPr>
          <w:rFonts w:ascii="Arial Narrow" w:hAnsi="Arial Narrow"/>
        </w:rPr>
        <w:fldChar w:fldCharType="begin">
          <w:ffData>
            <w:name w:val=""/>
            <w:enabled/>
            <w:calcOnExit w:val="0"/>
            <w:checkBox>
              <w:size w:val="20"/>
              <w:default w:val="0"/>
            </w:checkBox>
          </w:ffData>
        </w:fldChar>
      </w:r>
      <w:r w:rsidR="00036500" w:rsidRPr="004268AC">
        <w:rPr>
          <w:rFonts w:ascii="Arial Narrow" w:hAnsi="Arial Narrow"/>
        </w:rPr>
        <w:instrText xml:space="preserve"> FORMCHECKBOX </w:instrText>
      </w:r>
      <w:r w:rsidRPr="004268AC">
        <w:rPr>
          <w:rFonts w:ascii="Arial Narrow" w:hAnsi="Arial Narrow"/>
        </w:rPr>
      </w:r>
      <w:r w:rsidRPr="004268AC">
        <w:rPr>
          <w:rFonts w:ascii="Arial Narrow" w:hAnsi="Arial Narrow"/>
        </w:rPr>
        <w:fldChar w:fldCharType="separate"/>
      </w:r>
      <w:r w:rsidRPr="004268AC">
        <w:rPr>
          <w:rFonts w:ascii="Arial Narrow" w:hAnsi="Arial Narrow"/>
        </w:rPr>
        <w:fldChar w:fldCharType="end"/>
      </w:r>
      <w:r w:rsidR="00036500" w:rsidRPr="004268AC">
        <w:rPr>
          <w:rFonts w:ascii="Arial Narrow" w:hAnsi="Arial Narrow" w:cs="Arial"/>
        </w:rPr>
        <w:tab/>
      </w:r>
      <w:r w:rsidR="00A52D6B" w:rsidRPr="00D21112">
        <w:rPr>
          <w:rFonts w:ascii="Arial" w:hAnsi="Arial" w:cs="Arial"/>
        </w:rPr>
        <w:t>Donnent</w:t>
      </w:r>
      <w:r w:rsidR="00036500" w:rsidRPr="00D21112">
        <w:rPr>
          <w:rFonts w:ascii="Arial" w:hAnsi="Arial" w:cs="Arial"/>
        </w:rPr>
        <w:t xml:space="preserve"> mandat au mandataire, qui l’accepte, pour signer, en leur nom et pour leur compte, </w:t>
      </w:r>
      <w:r w:rsidR="004A7169" w:rsidRPr="00D21112">
        <w:rPr>
          <w:rFonts w:ascii="Arial" w:hAnsi="Arial" w:cs="Arial"/>
        </w:rPr>
        <w:t>les</w:t>
      </w:r>
      <w:r w:rsidR="00036500" w:rsidRPr="00D21112">
        <w:rPr>
          <w:rFonts w:ascii="Arial" w:hAnsi="Arial" w:cs="Arial"/>
        </w:rPr>
        <w:t xml:space="preserve"> modifications ultérieures du marché ou de l’accord-cadre ;</w:t>
      </w:r>
    </w:p>
    <w:p w14:paraId="0B82731A" w14:textId="77777777" w:rsidR="00036500" w:rsidRPr="00A52D6B" w:rsidRDefault="00844DAA" w:rsidP="005D2F40">
      <w:pPr>
        <w:tabs>
          <w:tab w:val="left" w:pos="851"/>
        </w:tabs>
        <w:spacing w:before="120"/>
        <w:ind w:left="1135" w:hanging="851"/>
        <w:rPr>
          <w:rFonts w:ascii="Arial" w:hAnsi="Arial" w:cs="Arial"/>
          <w:i/>
          <w:sz w:val="18"/>
          <w:szCs w:val="18"/>
        </w:rPr>
      </w:pPr>
      <w:r w:rsidRPr="004268AC">
        <w:rPr>
          <w:rFonts w:ascii="Arial Narrow" w:hAnsi="Arial Narrow"/>
        </w:rPr>
        <w:tab/>
      </w:r>
      <w:r w:rsidR="00FB3832" w:rsidRPr="00A52D6B">
        <w:rPr>
          <w:rFonts w:ascii="Arial" w:hAnsi="Arial" w:cs="Arial"/>
        </w:rPr>
        <w:fldChar w:fldCharType="begin">
          <w:ffData>
            <w:name w:val=""/>
            <w:enabled/>
            <w:calcOnExit w:val="0"/>
            <w:checkBox>
              <w:size w:val="20"/>
              <w:default w:val="0"/>
            </w:checkBox>
          </w:ffData>
        </w:fldChar>
      </w:r>
      <w:r w:rsidR="00036500" w:rsidRPr="00A52D6B">
        <w:rPr>
          <w:rFonts w:ascii="Arial" w:hAnsi="Arial" w:cs="Arial"/>
        </w:rPr>
        <w:instrText xml:space="preserve"> FORMCHECKBOX </w:instrText>
      </w:r>
      <w:r w:rsidR="00FB3832" w:rsidRPr="00A52D6B">
        <w:rPr>
          <w:rFonts w:ascii="Arial" w:hAnsi="Arial" w:cs="Arial"/>
        </w:rPr>
      </w:r>
      <w:r w:rsidR="00FB3832" w:rsidRPr="00A52D6B">
        <w:rPr>
          <w:rFonts w:ascii="Arial" w:hAnsi="Arial" w:cs="Arial"/>
        </w:rPr>
        <w:fldChar w:fldCharType="separate"/>
      </w:r>
      <w:r w:rsidR="00FB3832" w:rsidRPr="00A52D6B">
        <w:rPr>
          <w:rFonts w:ascii="Arial" w:hAnsi="Arial" w:cs="Arial"/>
        </w:rPr>
        <w:fldChar w:fldCharType="end"/>
      </w:r>
      <w:r w:rsidR="00036500" w:rsidRPr="00A52D6B">
        <w:rPr>
          <w:rFonts w:ascii="Arial" w:hAnsi="Arial" w:cs="Arial"/>
          <w:i/>
          <w:iCs/>
        </w:rPr>
        <w:t xml:space="preserve"> </w:t>
      </w:r>
      <w:r w:rsidR="00036500" w:rsidRPr="00A52D6B">
        <w:rPr>
          <w:rFonts w:ascii="Arial" w:hAnsi="Arial" w:cs="Arial"/>
        </w:rPr>
        <w:tab/>
      </w:r>
      <w:r w:rsidR="00A52D6B" w:rsidRPr="00A52D6B">
        <w:rPr>
          <w:rFonts w:ascii="Arial" w:hAnsi="Arial" w:cs="Arial"/>
        </w:rPr>
        <w:t>Donnent</w:t>
      </w:r>
      <w:r w:rsidR="00036500" w:rsidRPr="00A52D6B">
        <w:rPr>
          <w:rFonts w:ascii="Arial" w:hAnsi="Arial" w:cs="Arial"/>
        </w:rPr>
        <w:t xml:space="preserve"> mandat au mandataire dans les conditions définies ci-dessous</w:t>
      </w:r>
      <w:r w:rsidRPr="00A52D6B">
        <w:rPr>
          <w:rFonts w:ascii="Arial" w:hAnsi="Arial" w:cs="Arial"/>
        </w:rPr>
        <w:t> :</w:t>
      </w:r>
    </w:p>
    <w:p w14:paraId="2686688A" w14:textId="77777777" w:rsidR="00036500" w:rsidRPr="00A52D6B" w:rsidRDefault="00844DAA" w:rsidP="009B45B9">
      <w:pPr>
        <w:tabs>
          <w:tab w:val="left" w:pos="851"/>
        </w:tabs>
        <w:ind w:left="1134" w:hanging="850"/>
        <w:rPr>
          <w:rFonts w:ascii="Arial" w:hAnsi="Arial" w:cs="Arial"/>
        </w:rPr>
      </w:pPr>
      <w:r w:rsidRPr="00A52D6B">
        <w:rPr>
          <w:rFonts w:ascii="Arial" w:hAnsi="Arial" w:cs="Arial"/>
          <w:i/>
          <w:sz w:val="18"/>
          <w:szCs w:val="18"/>
        </w:rPr>
        <w:tab/>
      </w:r>
      <w:r w:rsidRPr="00A52D6B">
        <w:rPr>
          <w:rFonts w:ascii="Arial" w:hAnsi="Arial" w:cs="Arial"/>
          <w:i/>
          <w:sz w:val="18"/>
          <w:szCs w:val="18"/>
        </w:rPr>
        <w:tab/>
      </w:r>
      <w:r w:rsidRPr="00A52D6B">
        <w:rPr>
          <w:rFonts w:ascii="Arial" w:hAnsi="Arial" w:cs="Arial"/>
          <w:i/>
          <w:sz w:val="18"/>
          <w:szCs w:val="18"/>
        </w:rPr>
        <w:tab/>
      </w:r>
      <w:r w:rsidR="00036500" w:rsidRPr="00A52D6B">
        <w:rPr>
          <w:rFonts w:ascii="Arial" w:hAnsi="Arial" w:cs="Arial"/>
          <w:i/>
          <w:sz w:val="18"/>
          <w:szCs w:val="18"/>
        </w:rPr>
        <w:t>(Donner des précisions sur l’étendue du mandat.)</w:t>
      </w:r>
    </w:p>
    <w:p w14:paraId="0D65438A" w14:textId="77777777" w:rsidR="009B1CD0" w:rsidRPr="004268AC" w:rsidRDefault="009B1CD0" w:rsidP="006C4338">
      <w:pPr>
        <w:tabs>
          <w:tab w:val="left" w:pos="851"/>
        </w:tabs>
        <w:rPr>
          <w:rFonts w:ascii="Arial Narrow" w:hAnsi="Arial Narrow"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4268AC" w14:paraId="4E89B434" w14:textId="77777777" w:rsidTr="00B054DA">
        <w:tc>
          <w:tcPr>
            <w:tcW w:w="4644" w:type="dxa"/>
            <w:tcBorders>
              <w:top w:val="single" w:sz="4" w:space="0" w:color="000000"/>
              <w:left w:val="single" w:sz="4" w:space="0" w:color="000000"/>
              <w:bottom w:val="single" w:sz="4" w:space="0" w:color="000000"/>
            </w:tcBorders>
            <w:vAlign w:val="center"/>
          </w:tcPr>
          <w:p w14:paraId="00DCAA9A"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Nom, prénom et qualité</w:t>
            </w:r>
          </w:p>
          <w:p w14:paraId="2C898287" w14:textId="77777777" w:rsidR="00332B12" w:rsidRPr="00A52D6B" w:rsidRDefault="00332B12" w:rsidP="00B054DA">
            <w:pPr>
              <w:tabs>
                <w:tab w:val="left" w:pos="851"/>
              </w:tabs>
              <w:jc w:val="center"/>
              <w:rPr>
                <w:rFonts w:ascii="Arial" w:hAnsi="Arial" w:cs="Arial"/>
                <w:b/>
                <w:bCs/>
              </w:rPr>
            </w:pPr>
            <w:proofErr w:type="gramStart"/>
            <w:r w:rsidRPr="00A52D6B">
              <w:rPr>
                <w:rFonts w:ascii="Arial" w:hAnsi="Arial" w:cs="Arial"/>
                <w:b/>
                <w:bCs/>
              </w:rPr>
              <w:t>du</w:t>
            </w:r>
            <w:proofErr w:type="gramEnd"/>
            <w:r w:rsidRPr="00A52D6B">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326151CE"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5A8C2C3B" w14:textId="77777777" w:rsidR="00332B12" w:rsidRPr="00A52D6B" w:rsidRDefault="00332B12" w:rsidP="00B054DA">
            <w:pPr>
              <w:tabs>
                <w:tab w:val="left" w:pos="851"/>
              </w:tabs>
              <w:jc w:val="center"/>
              <w:rPr>
                <w:rFonts w:ascii="Arial" w:hAnsi="Arial" w:cs="Arial"/>
                <w:b/>
                <w:bCs/>
              </w:rPr>
            </w:pPr>
            <w:r w:rsidRPr="00A52D6B">
              <w:rPr>
                <w:rFonts w:ascii="Arial" w:hAnsi="Arial" w:cs="Arial"/>
                <w:b/>
                <w:bCs/>
              </w:rPr>
              <w:t>Signature</w:t>
            </w:r>
          </w:p>
        </w:tc>
      </w:tr>
      <w:tr w:rsidR="00332B12" w:rsidRPr="004268AC" w14:paraId="22A99861" w14:textId="77777777" w:rsidTr="005D2F40">
        <w:trPr>
          <w:trHeight w:val="454"/>
        </w:trPr>
        <w:tc>
          <w:tcPr>
            <w:tcW w:w="4644" w:type="dxa"/>
            <w:tcBorders>
              <w:top w:val="single" w:sz="4" w:space="0" w:color="000000"/>
              <w:left w:val="single" w:sz="4" w:space="0" w:color="000000"/>
            </w:tcBorders>
            <w:shd w:val="clear" w:color="auto" w:fill="CCFFFF"/>
          </w:tcPr>
          <w:p w14:paraId="13D30C1B"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top w:val="single" w:sz="4" w:space="0" w:color="000000"/>
              <w:left w:val="single" w:sz="4" w:space="0" w:color="000000"/>
            </w:tcBorders>
            <w:shd w:val="clear" w:color="auto" w:fill="CCFFFF"/>
          </w:tcPr>
          <w:p w14:paraId="228419C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top w:val="single" w:sz="4" w:space="0" w:color="000000"/>
              <w:left w:val="single" w:sz="4" w:space="0" w:color="000000"/>
              <w:right w:val="single" w:sz="4" w:space="0" w:color="000000"/>
            </w:tcBorders>
            <w:shd w:val="clear" w:color="auto" w:fill="CCFFFF"/>
          </w:tcPr>
          <w:p w14:paraId="40DE13C7"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1C32FF4A" w14:textId="77777777" w:rsidTr="005D2F40">
        <w:trPr>
          <w:trHeight w:val="454"/>
        </w:trPr>
        <w:tc>
          <w:tcPr>
            <w:tcW w:w="4644" w:type="dxa"/>
            <w:tcBorders>
              <w:left w:val="single" w:sz="4" w:space="0" w:color="000000"/>
            </w:tcBorders>
          </w:tcPr>
          <w:p w14:paraId="5F4787F8"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tcBorders>
          </w:tcPr>
          <w:p w14:paraId="563820EA"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right w:val="single" w:sz="4" w:space="0" w:color="000000"/>
            </w:tcBorders>
          </w:tcPr>
          <w:p w14:paraId="42539975" w14:textId="77777777" w:rsidR="00332B12" w:rsidRPr="004268AC" w:rsidRDefault="00332B12" w:rsidP="00B054DA">
            <w:pPr>
              <w:tabs>
                <w:tab w:val="left" w:pos="851"/>
              </w:tabs>
              <w:snapToGrid w:val="0"/>
              <w:jc w:val="both"/>
              <w:rPr>
                <w:rFonts w:ascii="Arial Narrow" w:hAnsi="Arial Narrow" w:cs="Arial"/>
                <w:b/>
                <w:bCs/>
              </w:rPr>
            </w:pPr>
          </w:p>
        </w:tc>
      </w:tr>
      <w:tr w:rsidR="00332B12" w:rsidRPr="004268AC" w14:paraId="3D10B287" w14:textId="77777777" w:rsidTr="005D2F40">
        <w:trPr>
          <w:trHeight w:val="454"/>
        </w:trPr>
        <w:tc>
          <w:tcPr>
            <w:tcW w:w="4644" w:type="dxa"/>
            <w:tcBorders>
              <w:left w:val="single" w:sz="4" w:space="0" w:color="000000"/>
              <w:bottom w:val="single" w:sz="4" w:space="0" w:color="000000"/>
            </w:tcBorders>
            <w:shd w:val="clear" w:color="auto" w:fill="CCFFFF"/>
          </w:tcPr>
          <w:p w14:paraId="6B786EEE" w14:textId="77777777" w:rsidR="00332B12" w:rsidRPr="004268AC" w:rsidRDefault="00332B12" w:rsidP="00B054DA">
            <w:pPr>
              <w:tabs>
                <w:tab w:val="left" w:pos="851"/>
              </w:tabs>
              <w:snapToGrid w:val="0"/>
              <w:jc w:val="both"/>
              <w:rPr>
                <w:rFonts w:ascii="Arial Narrow" w:hAnsi="Arial Narrow" w:cs="Arial"/>
                <w:b/>
                <w:bCs/>
              </w:rPr>
            </w:pPr>
          </w:p>
        </w:tc>
        <w:tc>
          <w:tcPr>
            <w:tcW w:w="2694" w:type="dxa"/>
            <w:tcBorders>
              <w:left w:val="single" w:sz="4" w:space="0" w:color="000000"/>
              <w:bottom w:val="single" w:sz="4" w:space="0" w:color="000000"/>
            </w:tcBorders>
            <w:shd w:val="clear" w:color="auto" w:fill="CCFFFF"/>
          </w:tcPr>
          <w:p w14:paraId="06449162" w14:textId="77777777" w:rsidR="00332B12" w:rsidRPr="004268AC" w:rsidRDefault="00332B12" w:rsidP="00B054DA">
            <w:pPr>
              <w:tabs>
                <w:tab w:val="left" w:pos="851"/>
              </w:tabs>
              <w:snapToGrid w:val="0"/>
              <w:jc w:val="both"/>
              <w:rPr>
                <w:rFonts w:ascii="Arial Narrow" w:hAnsi="Arial Narrow" w:cs="Arial"/>
                <w:b/>
                <w:bCs/>
              </w:rPr>
            </w:pPr>
          </w:p>
        </w:tc>
        <w:tc>
          <w:tcPr>
            <w:tcW w:w="3056" w:type="dxa"/>
            <w:tcBorders>
              <w:left w:val="single" w:sz="4" w:space="0" w:color="000000"/>
              <w:bottom w:val="single" w:sz="4" w:space="0" w:color="000000"/>
              <w:right w:val="single" w:sz="4" w:space="0" w:color="000000"/>
            </w:tcBorders>
            <w:shd w:val="clear" w:color="auto" w:fill="CCFFFF"/>
          </w:tcPr>
          <w:p w14:paraId="0F8A05E4" w14:textId="77777777" w:rsidR="00332B12" w:rsidRPr="004268AC" w:rsidRDefault="00332B12" w:rsidP="00B054DA">
            <w:pPr>
              <w:tabs>
                <w:tab w:val="left" w:pos="851"/>
              </w:tabs>
              <w:snapToGrid w:val="0"/>
              <w:jc w:val="both"/>
              <w:rPr>
                <w:rFonts w:ascii="Arial Narrow" w:hAnsi="Arial Narrow" w:cs="Arial"/>
                <w:b/>
                <w:bCs/>
              </w:rPr>
            </w:pPr>
          </w:p>
        </w:tc>
      </w:tr>
    </w:tbl>
    <w:p w14:paraId="200EA944" w14:textId="6D804940" w:rsidR="006C7CD0" w:rsidRDefault="00332B12" w:rsidP="006C7CD0">
      <w:pPr>
        <w:tabs>
          <w:tab w:val="left" w:pos="851"/>
        </w:tabs>
        <w:jc w:val="both"/>
        <w:rPr>
          <w:rFonts w:ascii="Arial" w:hAnsi="Arial" w:cs="Arial"/>
          <w:sz w:val="18"/>
          <w:szCs w:val="18"/>
        </w:rPr>
      </w:pPr>
      <w:r w:rsidRPr="00A52D6B">
        <w:rPr>
          <w:rFonts w:ascii="Arial" w:hAnsi="Arial" w:cs="Arial"/>
          <w:sz w:val="18"/>
          <w:szCs w:val="18"/>
        </w:rPr>
        <w:t>(*) Le signataire doit avoir le pouvoir d’engager la personne qu’il représente.</w:t>
      </w:r>
      <w:r w:rsidR="006C7CD0">
        <w:rPr>
          <w:rFonts w:ascii="Arial" w:hAnsi="Arial" w:cs="Arial"/>
          <w:sz w:val="18"/>
          <w:szCs w:val="18"/>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52D6B" w14:paraId="44BFA510" w14:textId="77777777" w:rsidTr="006C7CD0">
        <w:tc>
          <w:tcPr>
            <w:tcW w:w="10277" w:type="dxa"/>
            <w:shd w:val="clear" w:color="auto" w:fill="66CCFF"/>
          </w:tcPr>
          <w:p w14:paraId="2F3FFC52" w14:textId="77777777" w:rsidR="009B1CD0" w:rsidRPr="00A52D6B" w:rsidRDefault="009B1CD0" w:rsidP="009213C7">
            <w:pPr>
              <w:pStyle w:val="Titre4"/>
              <w:tabs>
                <w:tab w:val="left" w:pos="851"/>
              </w:tabs>
            </w:pPr>
            <w:r w:rsidRPr="00A52D6B">
              <w:rPr>
                <w:sz w:val="22"/>
                <w:szCs w:val="22"/>
              </w:rPr>
              <w:lastRenderedPageBreak/>
              <w:t xml:space="preserve">D - Identification </w:t>
            </w:r>
            <w:r w:rsidR="008E3325" w:rsidRPr="00A52D6B">
              <w:rPr>
                <w:sz w:val="22"/>
                <w:szCs w:val="22"/>
              </w:rPr>
              <w:t xml:space="preserve">du pouvoir adjudicateur </w:t>
            </w:r>
          </w:p>
        </w:tc>
      </w:tr>
    </w:tbl>
    <w:p w14:paraId="072C3766" w14:textId="77777777" w:rsidR="009B1CD0" w:rsidRPr="00392658" w:rsidRDefault="009B1CD0" w:rsidP="006C4338">
      <w:pPr>
        <w:tabs>
          <w:tab w:val="left" w:pos="851"/>
        </w:tabs>
        <w:rPr>
          <w:rFonts w:ascii="Trebuchet MS" w:hAnsi="Trebuchet MS"/>
        </w:rPr>
      </w:pPr>
    </w:p>
    <w:p w14:paraId="4655FCB3" w14:textId="77777777" w:rsidR="009B1CD0" w:rsidRPr="00392658" w:rsidRDefault="009B1CD0" w:rsidP="006C4338">
      <w:pPr>
        <w:tabs>
          <w:tab w:val="left" w:pos="851"/>
        </w:tabs>
        <w:rPr>
          <w:rFonts w:ascii="Trebuchet MS" w:hAnsi="Trebuchet MS"/>
        </w:rPr>
      </w:pPr>
    </w:p>
    <w:p w14:paraId="6BCC4527" w14:textId="77777777" w:rsidR="009B1CD0" w:rsidRPr="00A52D6B" w:rsidRDefault="009B1CD0" w:rsidP="006F3DF9">
      <w:pPr>
        <w:pStyle w:val="Titre1"/>
        <w:tabs>
          <w:tab w:val="left" w:pos="567"/>
          <w:tab w:val="left" w:pos="851"/>
        </w:tabs>
        <w:ind w:left="0"/>
        <w:jc w:val="both"/>
        <w:rPr>
          <w:rFonts w:ascii="Arial" w:hAnsi="Arial" w:cs="Arial"/>
          <w:b w:val="0"/>
          <w:bCs/>
          <w:i/>
          <w:iCs/>
          <w:sz w:val="18"/>
          <w:szCs w:val="18"/>
        </w:rPr>
      </w:pPr>
      <w:r w:rsidRPr="00343C5D">
        <w:rPr>
          <w:rFonts w:ascii="Wingdings" w:eastAsia="Wingdings" w:hAnsi="Wingdings" w:cs="Wingdings"/>
          <w:color w:val="66CCFF"/>
          <w:spacing w:val="-10"/>
        </w:rPr>
        <w:t></w:t>
      </w:r>
      <w:r w:rsidRPr="00343C5D">
        <w:rPr>
          <w:rFonts w:ascii="Wingdings" w:eastAsia="Wingdings" w:hAnsi="Wingdings" w:cs="Wingdings"/>
          <w:color w:val="66CCFF"/>
          <w:spacing w:val="-10"/>
        </w:rPr>
        <w:t></w:t>
      </w:r>
      <w:r w:rsidRPr="00A52D6B">
        <w:rPr>
          <w:rFonts w:ascii="Arial" w:hAnsi="Arial" w:cs="Arial"/>
          <w:bCs/>
          <w:iCs/>
          <w:sz w:val="22"/>
        </w:rPr>
        <w:t xml:space="preserve">Désignation </w:t>
      </w:r>
      <w:r w:rsidR="001C40C0" w:rsidRPr="00A52D6B">
        <w:rPr>
          <w:rFonts w:ascii="Arial" w:hAnsi="Arial" w:cs="Arial"/>
          <w:bCs/>
          <w:iCs/>
          <w:sz w:val="22"/>
        </w:rPr>
        <w:t>d</w:t>
      </w:r>
      <w:r w:rsidR="009213C7" w:rsidRPr="00A52D6B">
        <w:rPr>
          <w:rFonts w:ascii="Arial" w:hAnsi="Arial" w:cs="Arial"/>
          <w:bCs/>
          <w:iCs/>
          <w:sz w:val="22"/>
        </w:rPr>
        <w:t>u pouvoir</w:t>
      </w:r>
      <w:r w:rsidRPr="00A52D6B">
        <w:rPr>
          <w:rFonts w:ascii="Arial" w:hAnsi="Arial" w:cs="Arial"/>
          <w:bCs/>
          <w:iCs/>
          <w:sz w:val="22"/>
        </w:rPr>
        <w:t> </w:t>
      </w:r>
      <w:r w:rsidR="000D761F" w:rsidRPr="00A52D6B">
        <w:rPr>
          <w:rFonts w:ascii="Arial" w:hAnsi="Arial" w:cs="Arial"/>
          <w:bCs/>
          <w:iCs/>
          <w:sz w:val="22"/>
        </w:rPr>
        <w:t>adjudicateur :</w:t>
      </w:r>
    </w:p>
    <w:p w14:paraId="1685D91D" w14:textId="77777777" w:rsidR="009B1CD0" w:rsidRPr="00A52D6B" w:rsidRDefault="009B1CD0" w:rsidP="009B45B9">
      <w:pPr>
        <w:pStyle w:val="Titre1"/>
        <w:tabs>
          <w:tab w:val="left" w:pos="851"/>
        </w:tabs>
        <w:ind w:left="0"/>
        <w:jc w:val="both"/>
        <w:rPr>
          <w:rFonts w:ascii="Arial" w:hAnsi="Arial" w:cs="Arial"/>
        </w:rPr>
      </w:pPr>
    </w:p>
    <w:p w14:paraId="27E6EF66" w14:textId="77777777" w:rsidR="009213C7" w:rsidRPr="00AC1C89" w:rsidRDefault="009213C7" w:rsidP="009213C7">
      <w:pPr>
        <w:pStyle w:val="En-tte"/>
        <w:numPr>
          <w:ilvl w:val="0"/>
          <w:numId w:val="1"/>
        </w:numPr>
        <w:tabs>
          <w:tab w:val="clear" w:pos="4536"/>
          <w:tab w:val="clear" w:pos="9072"/>
        </w:tabs>
        <w:jc w:val="both"/>
        <w:rPr>
          <w:rFonts w:ascii="Arial" w:hAnsi="Arial" w:cs="Arial"/>
          <w:b/>
        </w:rPr>
      </w:pPr>
      <w:r w:rsidRPr="00AC1C89">
        <w:rPr>
          <w:rFonts w:ascii="Arial" w:hAnsi="Arial" w:cs="Arial"/>
          <w:b/>
        </w:rPr>
        <w:t>I</w:t>
      </w:r>
      <w:r w:rsidR="002E7F09">
        <w:rPr>
          <w:rFonts w:ascii="Arial" w:hAnsi="Arial" w:cs="Arial"/>
          <w:b/>
        </w:rPr>
        <w:t>neris</w:t>
      </w:r>
    </w:p>
    <w:p w14:paraId="617AE8EE"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Parc Technologique ALATA</w:t>
      </w:r>
    </w:p>
    <w:p w14:paraId="4346DA3D"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60550 VERNEUIL-EN-HALATTE</w:t>
      </w:r>
    </w:p>
    <w:p w14:paraId="102F1F98" w14:textId="77777777" w:rsidR="009213C7" w:rsidRPr="00A52D6B" w:rsidRDefault="009213C7" w:rsidP="009213C7">
      <w:pPr>
        <w:pStyle w:val="En-tte"/>
        <w:numPr>
          <w:ilvl w:val="0"/>
          <w:numId w:val="1"/>
        </w:numPr>
        <w:tabs>
          <w:tab w:val="clear" w:pos="4536"/>
          <w:tab w:val="clear" w:pos="9072"/>
        </w:tabs>
        <w:jc w:val="both"/>
        <w:rPr>
          <w:rFonts w:ascii="Arial" w:hAnsi="Arial" w:cs="Arial"/>
          <w:b/>
        </w:rPr>
      </w:pPr>
      <w:r w:rsidRPr="00A52D6B">
        <w:rPr>
          <w:rFonts w:ascii="Arial" w:hAnsi="Arial" w:cs="Arial"/>
          <w:b/>
        </w:rPr>
        <w:t>FRANCE</w:t>
      </w:r>
    </w:p>
    <w:p w14:paraId="7ADBBDFE" w14:textId="77777777" w:rsidR="009B1CD0" w:rsidRPr="004268AC" w:rsidRDefault="009B1CD0" w:rsidP="006C4338">
      <w:pPr>
        <w:pStyle w:val="En-tte"/>
        <w:tabs>
          <w:tab w:val="clear" w:pos="4536"/>
          <w:tab w:val="clear" w:pos="9072"/>
          <w:tab w:val="left" w:pos="851"/>
        </w:tabs>
        <w:jc w:val="both"/>
        <w:rPr>
          <w:rFonts w:ascii="Arial Narrow" w:hAnsi="Arial Narrow" w:cs="Arial"/>
        </w:rPr>
      </w:pPr>
    </w:p>
    <w:p w14:paraId="5B14A6D1" w14:textId="77777777" w:rsidR="009B1CD0" w:rsidRPr="00392658" w:rsidRDefault="009B1CD0" w:rsidP="005846FB">
      <w:pPr>
        <w:pStyle w:val="En-tte"/>
        <w:tabs>
          <w:tab w:val="clear" w:pos="4536"/>
          <w:tab w:val="clear" w:pos="9072"/>
          <w:tab w:val="left" w:pos="851"/>
        </w:tabs>
        <w:jc w:val="both"/>
        <w:rPr>
          <w:rFonts w:ascii="Trebuchet MS" w:hAnsi="Trebuchet MS" w:cs="Arial"/>
        </w:rPr>
      </w:pPr>
    </w:p>
    <w:p w14:paraId="42508F58" w14:textId="77777777" w:rsidR="009B1CD0" w:rsidRPr="00A52D6B" w:rsidRDefault="009B1CD0" w:rsidP="00710FD6">
      <w:pPr>
        <w:tabs>
          <w:tab w:val="left" w:pos="426"/>
          <w:tab w:val="left" w:pos="851"/>
          <w:tab w:val="left" w:pos="5103"/>
        </w:tabs>
        <w:jc w:val="both"/>
        <w:rPr>
          <w:rFonts w:ascii="Arial" w:hAnsi="Arial" w:cs="Arial"/>
          <w:i/>
          <w:sz w:val="18"/>
          <w:szCs w:val="18"/>
        </w:rPr>
      </w:pPr>
      <w:r w:rsidRPr="00343C5D">
        <w:rPr>
          <w:rFonts w:ascii="Wingdings" w:eastAsia="Wingdings" w:hAnsi="Wingdings" w:cs="Wingdings"/>
          <w:b/>
          <w:color w:val="66CCFF"/>
          <w:spacing w:val="-10"/>
        </w:rPr>
        <w:t></w:t>
      </w:r>
      <w:r w:rsidRPr="00343C5D">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Nom, prénom, qualité du signataire du marché ou de l’accord-cadre :</w:t>
      </w:r>
    </w:p>
    <w:p w14:paraId="279800A2" w14:textId="77777777" w:rsidR="009B1CD0" w:rsidRPr="00A52D6B" w:rsidRDefault="009B1CD0" w:rsidP="00E47798">
      <w:pPr>
        <w:tabs>
          <w:tab w:val="left" w:pos="851"/>
        </w:tabs>
        <w:jc w:val="both"/>
        <w:rPr>
          <w:rFonts w:ascii="Arial" w:hAnsi="Arial" w:cs="Arial"/>
        </w:rPr>
      </w:pPr>
      <w:r w:rsidRPr="00A52D6B">
        <w:rPr>
          <w:rFonts w:ascii="Arial" w:hAnsi="Arial" w:cs="Arial"/>
          <w:i/>
          <w:sz w:val="18"/>
          <w:szCs w:val="18"/>
        </w:rPr>
        <w:t>(Le signataire doit avoir le pouvoir d’engager la personne qu’il représente.)</w:t>
      </w:r>
    </w:p>
    <w:p w14:paraId="0D5CFC47" w14:textId="77777777" w:rsidR="009B1CD0" w:rsidRPr="004268AC" w:rsidRDefault="009B1CD0" w:rsidP="0083205E">
      <w:pPr>
        <w:tabs>
          <w:tab w:val="left" w:pos="851"/>
        </w:tabs>
        <w:jc w:val="both"/>
        <w:rPr>
          <w:rFonts w:ascii="Arial Narrow" w:hAnsi="Arial Narrow" w:cs="Arial"/>
        </w:rPr>
      </w:pPr>
    </w:p>
    <w:p w14:paraId="4346F6D3" w14:textId="77777777" w:rsidR="009B1CD0" w:rsidRPr="004268AC" w:rsidRDefault="009B1CD0" w:rsidP="00CD46CC">
      <w:pPr>
        <w:tabs>
          <w:tab w:val="left" w:pos="851"/>
        </w:tabs>
        <w:jc w:val="both"/>
        <w:rPr>
          <w:rFonts w:ascii="Arial Narrow" w:hAnsi="Arial Narrow" w:cs="Arial"/>
        </w:rPr>
      </w:pPr>
    </w:p>
    <w:p w14:paraId="1477DDFD" w14:textId="77777777" w:rsidR="009B1CD0" w:rsidRPr="00A52D6B" w:rsidRDefault="009213C7" w:rsidP="009B45B9">
      <w:pPr>
        <w:tabs>
          <w:tab w:val="left" w:pos="851"/>
        </w:tabs>
        <w:jc w:val="both"/>
        <w:rPr>
          <w:rFonts w:ascii="Arial" w:hAnsi="Arial" w:cs="Arial"/>
          <w:b/>
        </w:rPr>
      </w:pPr>
      <w:r w:rsidRPr="00A52D6B">
        <w:rPr>
          <w:rFonts w:ascii="Arial" w:hAnsi="Arial" w:cs="Arial"/>
          <w:b/>
        </w:rPr>
        <w:t>M</w:t>
      </w:r>
      <w:r w:rsidR="00DB796C" w:rsidRPr="00A52D6B">
        <w:rPr>
          <w:rFonts w:ascii="Arial" w:hAnsi="Arial" w:cs="Arial"/>
          <w:b/>
        </w:rPr>
        <w:t>onsieu</w:t>
      </w:r>
      <w:r w:rsidRPr="00A52D6B">
        <w:rPr>
          <w:rFonts w:ascii="Arial" w:hAnsi="Arial" w:cs="Arial"/>
          <w:b/>
        </w:rPr>
        <w:t>r Raymond COINTE</w:t>
      </w:r>
    </w:p>
    <w:p w14:paraId="558BE483" w14:textId="77777777" w:rsidR="009213C7" w:rsidRPr="00A52D6B" w:rsidRDefault="009213C7" w:rsidP="009B45B9">
      <w:pPr>
        <w:tabs>
          <w:tab w:val="left" w:pos="851"/>
        </w:tabs>
        <w:jc w:val="both"/>
        <w:rPr>
          <w:rFonts w:ascii="Arial" w:hAnsi="Arial" w:cs="Arial"/>
          <w:b/>
        </w:rPr>
      </w:pPr>
      <w:r w:rsidRPr="00A52D6B">
        <w:rPr>
          <w:rFonts w:ascii="Arial" w:hAnsi="Arial" w:cs="Arial"/>
          <w:b/>
        </w:rPr>
        <w:t>Directeur Général</w:t>
      </w:r>
    </w:p>
    <w:p w14:paraId="72CA58DE" w14:textId="77777777" w:rsidR="009213C7" w:rsidRPr="004268AC" w:rsidRDefault="009213C7" w:rsidP="009B45B9">
      <w:pPr>
        <w:tabs>
          <w:tab w:val="left" w:pos="851"/>
        </w:tabs>
        <w:jc w:val="both"/>
        <w:rPr>
          <w:rFonts w:ascii="Arial Narrow" w:hAnsi="Arial Narrow" w:cs="Arial"/>
        </w:rPr>
      </w:pPr>
    </w:p>
    <w:p w14:paraId="57C03056" w14:textId="77777777" w:rsidR="009213C7" w:rsidRPr="00392658" w:rsidRDefault="009213C7" w:rsidP="009B45B9">
      <w:pPr>
        <w:tabs>
          <w:tab w:val="left" w:pos="851"/>
        </w:tabs>
        <w:jc w:val="both"/>
        <w:rPr>
          <w:rFonts w:ascii="Trebuchet MS" w:hAnsi="Trebuchet MS" w:cs="Arial"/>
        </w:rPr>
      </w:pPr>
    </w:p>
    <w:p w14:paraId="030B3E78" w14:textId="77777777" w:rsidR="00FF50BC" w:rsidRPr="00A52D6B" w:rsidRDefault="009B1CD0" w:rsidP="00FF50BC">
      <w:pPr>
        <w:tabs>
          <w:tab w:val="left" w:pos="851"/>
        </w:tabs>
        <w:jc w:val="both"/>
        <w:rPr>
          <w:rFonts w:ascii="Arial" w:hAnsi="Arial" w:cs="Arial"/>
          <w:i/>
          <w:sz w:val="18"/>
          <w:szCs w:val="18"/>
        </w:rPr>
      </w:pPr>
      <w:r w:rsidRPr="00343C5D">
        <w:rPr>
          <w:rFonts w:ascii="Wingdings" w:eastAsia="Wingdings" w:hAnsi="Wingdings" w:cs="Wingdings"/>
          <w:b/>
          <w:color w:val="66CCFF"/>
          <w:spacing w:val="-10"/>
        </w:rPr>
        <w:t></w:t>
      </w:r>
      <w:r w:rsidRPr="00B813DA">
        <w:rPr>
          <w:rFonts w:ascii="Trebuchet MS" w:eastAsia="Arial" w:hAnsi="Trebuchet MS" w:cs="Arial"/>
          <w:spacing w:val="-10"/>
        </w:rPr>
        <w:t xml:space="preserve"> </w:t>
      </w:r>
      <w:r w:rsidR="00FF50BC" w:rsidRPr="00A52D6B">
        <w:rPr>
          <w:rFonts w:ascii="Arial" w:hAnsi="Arial" w:cs="Arial"/>
        </w:rPr>
        <w:t>Personne habilitée à donner les renseignements prévus à l’</w:t>
      </w:r>
      <w:hyperlink r:id="rId17" w:history="1">
        <w:r w:rsidR="00FF50BC" w:rsidRPr="00A52D6B">
          <w:rPr>
            <w:rStyle w:val="Lienhypertexte"/>
            <w:rFonts w:ascii="Arial" w:hAnsi="Arial" w:cs="Arial"/>
          </w:rPr>
          <w:t>article R. 2191-59</w:t>
        </w:r>
      </w:hyperlink>
      <w:r w:rsidR="00FF50BC" w:rsidRPr="00A52D6B">
        <w:rPr>
          <w:rFonts w:ascii="Arial" w:hAnsi="Arial" w:cs="Arial"/>
        </w:rPr>
        <w:t xml:space="preserve"> du code de la commande publique, auquel renvoie l’</w:t>
      </w:r>
      <w:hyperlink r:id="rId18" w:history="1">
        <w:r w:rsidR="00FF50BC" w:rsidRPr="00A52D6B">
          <w:rPr>
            <w:rStyle w:val="Lienhypertexte"/>
            <w:rFonts w:ascii="Arial" w:hAnsi="Arial" w:cs="Arial"/>
          </w:rPr>
          <w:t>article R. 2391-28</w:t>
        </w:r>
      </w:hyperlink>
      <w:r w:rsidR="00FF50BC" w:rsidRPr="00A52D6B">
        <w:rPr>
          <w:rFonts w:ascii="Arial" w:hAnsi="Arial" w:cs="Arial"/>
        </w:rPr>
        <w:t xml:space="preserve"> du même code</w:t>
      </w:r>
      <w:r w:rsidR="00FF50BC" w:rsidRPr="00A52D6B" w:rsidDel="003A7270">
        <w:rPr>
          <w:rFonts w:ascii="Arial" w:hAnsi="Arial" w:cs="Arial"/>
        </w:rPr>
        <w:t xml:space="preserve"> </w:t>
      </w:r>
      <w:r w:rsidR="00FF50BC" w:rsidRPr="00A52D6B">
        <w:rPr>
          <w:rFonts w:ascii="Arial" w:hAnsi="Arial" w:cs="Arial"/>
        </w:rPr>
        <w:t>(nantissements ou cessions de créances)</w:t>
      </w:r>
    </w:p>
    <w:p w14:paraId="6168324C" w14:textId="77777777" w:rsidR="00FF50BC" w:rsidRPr="00A52D6B" w:rsidRDefault="00FF50BC" w:rsidP="00FF50BC">
      <w:pPr>
        <w:tabs>
          <w:tab w:val="left" w:pos="851"/>
        </w:tabs>
        <w:jc w:val="both"/>
        <w:rPr>
          <w:rFonts w:ascii="Arial" w:hAnsi="Arial" w:cs="Arial"/>
        </w:rPr>
      </w:pPr>
      <w:r w:rsidRPr="00A52D6B">
        <w:rPr>
          <w:rFonts w:ascii="Arial" w:hAnsi="Arial" w:cs="Arial"/>
          <w:i/>
          <w:sz w:val="18"/>
          <w:szCs w:val="18"/>
        </w:rPr>
        <w:t>(Indiquer l’identité de la personne, ses adresses postale et électronique, ses numéros de téléphone et de télécopie.)</w:t>
      </w:r>
    </w:p>
    <w:p w14:paraId="755E69FF" w14:textId="77777777" w:rsidR="001C40C0" w:rsidRPr="004268AC" w:rsidRDefault="001C40C0" w:rsidP="009B45B9">
      <w:pPr>
        <w:tabs>
          <w:tab w:val="left" w:pos="851"/>
        </w:tabs>
        <w:jc w:val="both"/>
        <w:rPr>
          <w:rFonts w:ascii="Arial Narrow" w:hAnsi="Arial Narrow" w:cs="Arial"/>
        </w:rPr>
      </w:pPr>
    </w:p>
    <w:p w14:paraId="42154B0E" w14:textId="77777777" w:rsidR="001C40C0" w:rsidRPr="004268AC" w:rsidRDefault="001C40C0" w:rsidP="009B45B9">
      <w:pPr>
        <w:tabs>
          <w:tab w:val="left" w:pos="851"/>
        </w:tabs>
        <w:jc w:val="both"/>
        <w:rPr>
          <w:rFonts w:ascii="Arial Narrow" w:hAnsi="Arial Narrow" w:cs="Arial"/>
        </w:rPr>
      </w:pPr>
    </w:p>
    <w:p w14:paraId="45ED35D2" w14:textId="77777777" w:rsidR="009B1CD0" w:rsidRPr="004268AC" w:rsidRDefault="009B1CD0" w:rsidP="009B45B9">
      <w:pPr>
        <w:tabs>
          <w:tab w:val="left" w:pos="851"/>
        </w:tabs>
        <w:jc w:val="both"/>
        <w:rPr>
          <w:rFonts w:ascii="Arial Narrow" w:hAnsi="Arial Narrow" w:cs="Arial"/>
        </w:rPr>
      </w:pPr>
    </w:p>
    <w:p w14:paraId="38369C0C" w14:textId="77777777" w:rsidR="009B1CD0" w:rsidRPr="004268AC" w:rsidRDefault="009B1CD0" w:rsidP="009B45B9">
      <w:pPr>
        <w:pStyle w:val="fcase2metab"/>
        <w:ind w:left="0" w:firstLine="0"/>
        <w:rPr>
          <w:rFonts w:ascii="Arial Narrow" w:hAnsi="Arial Narrow" w:cs="Arial"/>
        </w:rPr>
      </w:pPr>
    </w:p>
    <w:p w14:paraId="220D3B46" w14:textId="77777777" w:rsidR="009B1CD0" w:rsidRPr="00A52D6B" w:rsidRDefault="009B1CD0" w:rsidP="009B45B9">
      <w:pPr>
        <w:tabs>
          <w:tab w:val="left" w:pos="720"/>
          <w:tab w:val="left" w:pos="851"/>
        </w:tabs>
        <w:jc w:val="both"/>
        <w:rPr>
          <w:rFonts w:ascii="Arial" w:hAnsi="Arial" w:cs="Arial"/>
          <w:i/>
          <w:iCs/>
          <w:sz w:val="18"/>
          <w:szCs w:val="18"/>
        </w:rPr>
      </w:pPr>
      <w:r w:rsidRPr="008839C0">
        <w:rPr>
          <w:rFonts w:ascii="Wingdings" w:eastAsia="Wingdings" w:hAnsi="Wingdings" w:cs="Wingdings"/>
          <w:b/>
          <w:color w:val="66CCFF"/>
          <w:spacing w:val="-10"/>
        </w:rPr>
        <w:t></w:t>
      </w:r>
      <w:r w:rsidRPr="00392658">
        <w:rPr>
          <w:rFonts w:ascii="Trebuchet MS" w:eastAsia="Arial" w:hAnsi="Trebuchet MS" w:cs="Arial"/>
          <w:b/>
          <w:spacing w:val="-10"/>
        </w:rPr>
        <w:t xml:space="preserve"> </w:t>
      </w:r>
      <w:r w:rsidRPr="00A52D6B">
        <w:rPr>
          <w:rFonts w:ascii="Arial" w:hAnsi="Arial" w:cs="Arial"/>
        </w:rPr>
        <w:t>Désignation, adresse, numéro de téléphone du comptable assignataire :</w:t>
      </w:r>
    </w:p>
    <w:p w14:paraId="70A7A7C5" w14:textId="77777777" w:rsidR="009B1CD0" w:rsidRPr="00A52D6B" w:rsidRDefault="009B1CD0" w:rsidP="009B45B9">
      <w:pPr>
        <w:tabs>
          <w:tab w:val="left" w:pos="720"/>
          <w:tab w:val="left" w:pos="851"/>
        </w:tabs>
        <w:jc w:val="both"/>
        <w:rPr>
          <w:rFonts w:ascii="Arial" w:hAnsi="Arial" w:cs="Arial"/>
        </w:rPr>
      </w:pPr>
      <w:r w:rsidRPr="00A52D6B">
        <w:rPr>
          <w:rFonts w:ascii="Arial" w:hAnsi="Arial" w:cs="Arial"/>
          <w:i/>
          <w:iCs/>
          <w:sz w:val="18"/>
          <w:szCs w:val="18"/>
        </w:rPr>
        <w:t>(Joindre une annexe récapitulative en cas de pluralité de comptables.)</w:t>
      </w:r>
    </w:p>
    <w:p w14:paraId="6ADC2B5F" w14:textId="77777777" w:rsidR="009B1CD0" w:rsidRPr="004268AC" w:rsidRDefault="009B1CD0" w:rsidP="009B45B9">
      <w:pPr>
        <w:pStyle w:val="fcase2metab"/>
        <w:rPr>
          <w:rFonts w:ascii="Arial Narrow" w:hAnsi="Arial Narrow" w:cs="Arial"/>
        </w:rPr>
      </w:pPr>
    </w:p>
    <w:p w14:paraId="1B78D0A1" w14:textId="77777777" w:rsidR="009213C7" w:rsidRPr="004268AC" w:rsidRDefault="009213C7" w:rsidP="009B45B9">
      <w:pPr>
        <w:pStyle w:val="fcase2metab"/>
        <w:ind w:left="0" w:firstLine="0"/>
        <w:rPr>
          <w:rFonts w:ascii="Arial Narrow" w:hAnsi="Arial Narrow" w:cs="Arial"/>
        </w:rPr>
      </w:pPr>
    </w:p>
    <w:p w14:paraId="04E8605F" w14:textId="77777777" w:rsidR="00243D50" w:rsidRDefault="00243D50" w:rsidP="00243D50">
      <w:pPr>
        <w:pStyle w:val="fcase2metab"/>
        <w:rPr>
          <w:rFonts w:ascii="Arial" w:hAnsi="Arial" w:cs="Arial"/>
        </w:rPr>
      </w:pPr>
      <w:r w:rsidRPr="00A52D6B">
        <w:rPr>
          <w:rFonts w:ascii="Arial" w:hAnsi="Arial" w:cs="Arial"/>
        </w:rPr>
        <w:t>A</w:t>
      </w:r>
      <w:r w:rsidR="00AE2D37">
        <w:rPr>
          <w:rFonts w:ascii="Arial" w:hAnsi="Arial" w:cs="Arial"/>
        </w:rPr>
        <w:t>gen</w:t>
      </w:r>
      <w:r w:rsidR="005C0D45">
        <w:rPr>
          <w:rFonts w:ascii="Arial" w:hAnsi="Arial" w:cs="Arial"/>
        </w:rPr>
        <w:t>t</w:t>
      </w:r>
      <w:r w:rsidR="00AE2D37">
        <w:rPr>
          <w:rFonts w:ascii="Arial" w:hAnsi="Arial" w:cs="Arial"/>
        </w:rPr>
        <w:t xml:space="preserve"> comptable de l’Ineris</w:t>
      </w:r>
    </w:p>
    <w:p w14:paraId="61C5D29C" w14:textId="77777777" w:rsidR="005C0D45" w:rsidRDefault="005C0D45" w:rsidP="00243D50">
      <w:pPr>
        <w:pStyle w:val="fcase2metab"/>
        <w:rPr>
          <w:rFonts w:ascii="Arial" w:hAnsi="Arial" w:cs="Arial"/>
        </w:rPr>
      </w:pPr>
    </w:p>
    <w:p w14:paraId="7D2D8A0D" w14:textId="77777777" w:rsidR="005C0D45" w:rsidRPr="00A52D6B" w:rsidRDefault="005C0D45" w:rsidP="00243D50">
      <w:pPr>
        <w:pStyle w:val="fcase2metab"/>
        <w:rPr>
          <w:rFonts w:ascii="Arial" w:hAnsi="Arial" w:cs="Arial"/>
        </w:rPr>
      </w:pPr>
      <w:r>
        <w:rPr>
          <w:rFonts w:ascii="Arial" w:hAnsi="Arial" w:cs="Arial"/>
        </w:rPr>
        <w:t xml:space="preserve">Monsieur Olivier </w:t>
      </w:r>
      <w:r w:rsidR="00D81A25">
        <w:rPr>
          <w:rFonts w:ascii="Arial" w:hAnsi="Arial" w:cs="Arial"/>
        </w:rPr>
        <w:t>MALFAIT</w:t>
      </w:r>
    </w:p>
    <w:p w14:paraId="57161DB1" w14:textId="77777777" w:rsidR="00D252A2" w:rsidRPr="00A52D6B" w:rsidRDefault="00D252A2" w:rsidP="00243D50">
      <w:pPr>
        <w:pStyle w:val="En-tte"/>
        <w:tabs>
          <w:tab w:val="clear" w:pos="4536"/>
          <w:tab w:val="clear" w:pos="9072"/>
        </w:tabs>
        <w:jc w:val="both"/>
        <w:rPr>
          <w:rFonts w:ascii="Arial" w:hAnsi="Arial" w:cs="Arial"/>
        </w:rPr>
      </w:pPr>
    </w:p>
    <w:p w14:paraId="067DEAA4"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Parc Technologique ALATA</w:t>
      </w:r>
    </w:p>
    <w:p w14:paraId="279F592A" w14:textId="77777777" w:rsidR="00243D50" w:rsidRPr="00A52D6B" w:rsidRDefault="00243D50" w:rsidP="00243D50">
      <w:pPr>
        <w:pStyle w:val="En-tte"/>
        <w:tabs>
          <w:tab w:val="clear" w:pos="4536"/>
          <w:tab w:val="clear" w:pos="9072"/>
        </w:tabs>
        <w:jc w:val="both"/>
        <w:rPr>
          <w:rFonts w:ascii="Arial" w:hAnsi="Arial" w:cs="Arial"/>
        </w:rPr>
      </w:pPr>
      <w:r w:rsidRPr="00A52D6B">
        <w:rPr>
          <w:rFonts w:ascii="Arial" w:hAnsi="Arial" w:cs="Arial"/>
        </w:rPr>
        <w:t>60550 V</w:t>
      </w:r>
      <w:r w:rsidR="00AE2D37">
        <w:rPr>
          <w:rFonts w:ascii="Arial" w:hAnsi="Arial" w:cs="Arial"/>
        </w:rPr>
        <w:t>erneuil en Halatte</w:t>
      </w:r>
    </w:p>
    <w:p w14:paraId="272C73F4" w14:textId="77777777" w:rsidR="00243D50" w:rsidRPr="00A52D6B" w:rsidRDefault="00243D50" w:rsidP="00243D50">
      <w:pPr>
        <w:pStyle w:val="fcase2metab"/>
        <w:ind w:left="0" w:firstLine="0"/>
        <w:rPr>
          <w:rFonts w:ascii="Arial" w:hAnsi="Arial" w:cs="Arial"/>
        </w:rPr>
      </w:pPr>
    </w:p>
    <w:p w14:paraId="6F692D5B" w14:textId="77777777" w:rsidR="00EF71CC" w:rsidRPr="00A52D6B" w:rsidRDefault="00243D50" w:rsidP="009B45B9">
      <w:pPr>
        <w:pStyle w:val="fcase2metab"/>
        <w:ind w:left="0" w:firstLine="0"/>
        <w:rPr>
          <w:rFonts w:ascii="Arial" w:hAnsi="Arial" w:cs="Arial"/>
        </w:rPr>
      </w:pPr>
      <w:r w:rsidRPr="00A52D6B">
        <w:rPr>
          <w:rFonts w:ascii="Arial" w:hAnsi="Arial" w:cs="Arial"/>
        </w:rPr>
        <w:t xml:space="preserve">Tél : </w:t>
      </w:r>
      <w:r w:rsidRPr="00A52D6B">
        <w:rPr>
          <w:rFonts w:ascii="Arial" w:hAnsi="Arial" w:cs="Arial"/>
        </w:rPr>
        <w:tab/>
        <w:t>03.44.55.6</w:t>
      </w:r>
      <w:r w:rsidR="003838E7">
        <w:rPr>
          <w:rFonts w:ascii="Arial" w:hAnsi="Arial" w:cs="Arial"/>
        </w:rPr>
        <w:t>3.39</w:t>
      </w:r>
    </w:p>
    <w:p w14:paraId="30FDF478" w14:textId="77777777" w:rsidR="00153371" w:rsidRDefault="00153371" w:rsidP="009B45B9">
      <w:pPr>
        <w:pStyle w:val="fcase2metab"/>
        <w:ind w:left="0" w:firstLine="0"/>
        <w:rPr>
          <w:rFonts w:ascii="Arial Narrow" w:hAnsi="Arial Narrow" w:cs="Arial"/>
        </w:rPr>
      </w:pPr>
    </w:p>
    <w:p w14:paraId="1998758A" w14:textId="77777777" w:rsidR="00153371" w:rsidRPr="004268AC" w:rsidRDefault="00153371" w:rsidP="009B45B9">
      <w:pPr>
        <w:pStyle w:val="fcase2metab"/>
        <w:ind w:left="0" w:firstLine="0"/>
        <w:rPr>
          <w:rFonts w:ascii="Arial Narrow" w:hAnsi="Arial Narrow" w:cs="Arial"/>
        </w:rPr>
      </w:pPr>
    </w:p>
    <w:p w14:paraId="08E1EFBA" w14:textId="77777777" w:rsidR="00AE1A5C" w:rsidRDefault="00AE1A5C" w:rsidP="00EF71CC">
      <w:pPr>
        <w:suppressAutoHyphens w:val="0"/>
        <w:rPr>
          <w:rFonts w:ascii="Trebuchet MS" w:hAnsi="Trebuchet MS" w:cs="Arial"/>
        </w:rPr>
      </w:pPr>
      <w:r>
        <w:rPr>
          <w:rFonts w:ascii="Trebuchet MS" w:hAnsi="Trebuchet MS" w:cs="Arial"/>
        </w:rPr>
        <w:br w:type="page"/>
      </w:r>
    </w:p>
    <w:p w14:paraId="5EB655B6" w14:textId="77777777" w:rsidR="003521F6" w:rsidRPr="00392658" w:rsidRDefault="003521F6" w:rsidP="00EF71CC">
      <w:pPr>
        <w:suppressAutoHyphens w:val="0"/>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43D50" w:rsidRPr="006A453A" w14:paraId="535F5C21" w14:textId="77777777" w:rsidTr="00065BC7">
        <w:tc>
          <w:tcPr>
            <w:tcW w:w="10277" w:type="dxa"/>
            <w:shd w:val="clear" w:color="auto" w:fill="66CCFF"/>
          </w:tcPr>
          <w:p w14:paraId="1403083A" w14:textId="77777777" w:rsidR="00243D50" w:rsidRPr="00A52D6B" w:rsidRDefault="00243D50" w:rsidP="00065BC7">
            <w:pPr>
              <w:tabs>
                <w:tab w:val="left" w:pos="-142"/>
                <w:tab w:val="left" w:pos="4111"/>
              </w:tabs>
              <w:jc w:val="both"/>
              <w:rPr>
                <w:rFonts w:ascii="Arial" w:hAnsi="Arial" w:cs="Arial"/>
              </w:rPr>
            </w:pPr>
            <w:r w:rsidRPr="00A52D6B">
              <w:rPr>
                <w:rFonts w:ascii="Arial" w:hAnsi="Arial" w:cs="Arial"/>
                <w:b/>
                <w:sz w:val="22"/>
                <w:szCs w:val="22"/>
              </w:rPr>
              <w:t xml:space="preserve">E - Décision du pouvoir adjudicateur </w:t>
            </w:r>
          </w:p>
        </w:tc>
      </w:tr>
    </w:tbl>
    <w:p w14:paraId="0C5E4DA3" w14:textId="77777777" w:rsidR="00243D50" w:rsidRPr="006A453A" w:rsidRDefault="00243D50" w:rsidP="00243D50">
      <w:pPr>
        <w:tabs>
          <w:tab w:val="left" w:pos="3600"/>
        </w:tabs>
        <w:jc w:val="both"/>
        <w:rPr>
          <w:rFonts w:ascii="Arial Narrow" w:hAnsi="Arial Narrow"/>
        </w:rPr>
      </w:pPr>
    </w:p>
    <w:p w14:paraId="18D50C0E" w14:textId="77777777" w:rsidR="00243D50" w:rsidRPr="00A52D6B" w:rsidRDefault="00243D50" w:rsidP="00243D50">
      <w:pPr>
        <w:rPr>
          <w:rFonts w:ascii="Arial" w:hAnsi="Arial" w:cs="Arial"/>
          <w:b/>
        </w:rPr>
      </w:pPr>
      <w:r w:rsidRPr="00A52D6B">
        <w:rPr>
          <w:rFonts w:ascii="Arial" w:hAnsi="Arial" w:cs="Arial"/>
          <w:b/>
          <w:sz w:val="22"/>
          <w:szCs w:val="22"/>
        </w:rPr>
        <w:t>La présente offre</w:t>
      </w:r>
      <w:r w:rsidR="006A28E7">
        <w:rPr>
          <w:rFonts w:ascii="Arial" w:hAnsi="Arial" w:cs="Arial"/>
          <w:b/>
          <w:sz w:val="22"/>
          <w:szCs w:val="22"/>
        </w:rPr>
        <w:t xml:space="preserve"> </w:t>
      </w:r>
      <w:r w:rsidRPr="00A52D6B">
        <w:rPr>
          <w:rFonts w:ascii="Arial" w:hAnsi="Arial" w:cs="Arial"/>
          <w:b/>
          <w:sz w:val="22"/>
          <w:szCs w:val="22"/>
        </w:rPr>
        <w:t>est acceptée.</w:t>
      </w:r>
    </w:p>
    <w:p w14:paraId="403C4483" w14:textId="77777777" w:rsidR="00243D50" w:rsidRPr="006A453A" w:rsidRDefault="00243D50" w:rsidP="00243D50">
      <w:pPr>
        <w:rPr>
          <w:rFonts w:ascii="Arial Narrow" w:hAnsi="Arial Narrow" w:cs="Arial"/>
          <w:b/>
        </w:rPr>
      </w:pPr>
    </w:p>
    <w:p w14:paraId="631D1DBE" w14:textId="77777777" w:rsidR="00243D50" w:rsidRPr="00A52D6B" w:rsidRDefault="00243D50" w:rsidP="00243D50">
      <w:pPr>
        <w:rPr>
          <w:rFonts w:ascii="Arial" w:hAnsi="Arial" w:cs="Arial"/>
          <w:i/>
          <w:sz w:val="18"/>
          <w:szCs w:val="18"/>
        </w:rPr>
      </w:pPr>
      <w:r w:rsidRPr="00A52D6B">
        <w:rPr>
          <w:rFonts w:ascii="Arial" w:hAnsi="Arial" w:cs="Arial"/>
        </w:rPr>
        <w:t>Elle est complétée par les annexes suivantes :</w:t>
      </w:r>
    </w:p>
    <w:p w14:paraId="6F0AFF27" w14:textId="77777777" w:rsidR="00243D50" w:rsidRPr="00A52D6B" w:rsidRDefault="00243D50" w:rsidP="00243D50">
      <w:pPr>
        <w:rPr>
          <w:rFonts w:ascii="Arial" w:hAnsi="Arial" w:cs="Arial"/>
        </w:rPr>
      </w:pPr>
      <w:r w:rsidRPr="00A52D6B">
        <w:rPr>
          <w:rFonts w:ascii="Arial" w:hAnsi="Arial" w:cs="Arial"/>
          <w:i/>
          <w:sz w:val="18"/>
          <w:szCs w:val="18"/>
        </w:rPr>
        <w:t>(Cocher la case correspondante.)</w:t>
      </w:r>
    </w:p>
    <w:bookmarkStart w:id="6" w:name="_Hlk501544797"/>
    <w:p w14:paraId="13EB620C" w14:textId="021FC4B7" w:rsidR="009A032A" w:rsidRPr="00A52D6B" w:rsidRDefault="006C7CD0" w:rsidP="00243D50">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243D50" w:rsidRPr="00A52D6B">
        <w:rPr>
          <w:rFonts w:ascii="Arial" w:hAnsi="Arial" w:cs="Arial"/>
        </w:rPr>
        <w:t xml:space="preserve"> </w:t>
      </w:r>
      <w:bookmarkEnd w:id="6"/>
      <w:r w:rsidR="00243D50" w:rsidRPr="00A52D6B">
        <w:rPr>
          <w:rFonts w:ascii="Arial" w:hAnsi="Arial" w:cs="Arial"/>
        </w:rPr>
        <w:t>A</w:t>
      </w:r>
      <w:r w:rsidR="009A032A" w:rsidRPr="00A52D6B">
        <w:rPr>
          <w:rFonts w:ascii="Arial" w:hAnsi="Arial" w:cs="Arial"/>
        </w:rPr>
        <w:t>nnexe BPU Bordereau des Prix Unitaires</w:t>
      </w:r>
      <w:r w:rsidR="008A5E5E" w:rsidRPr="00A52D6B">
        <w:rPr>
          <w:rFonts w:ascii="Arial" w:hAnsi="Arial" w:cs="Arial"/>
        </w:rPr>
        <w:t xml:space="preserve"> Plafonds</w:t>
      </w:r>
      <w:r w:rsidR="009A032A" w:rsidRPr="00A52D6B">
        <w:rPr>
          <w:rFonts w:ascii="Arial" w:hAnsi="Arial" w:cs="Arial"/>
        </w:rPr>
        <w:t xml:space="preserve"> dûment signé par le candidat</w:t>
      </w:r>
    </w:p>
    <w:p w14:paraId="481D28F8" w14:textId="77777777" w:rsidR="00D21112" w:rsidRPr="00A52D6B" w:rsidRDefault="00B53F5A" w:rsidP="00D21112">
      <w:pPr>
        <w:spacing w:before="240"/>
        <w:ind w:left="28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sidR="00D21112" w:rsidRPr="00A52D6B">
        <w:rPr>
          <w:rFonts w:ascii="Arial" w:hAnsi="Arial" w:cs="Arial"/>
        </w:rPr>
        <w:t xml:space="preserve"> Annexe </w:t>
      </w:r>
      <w:r w:rsidR="00A52D6B">
        <w:rPr>
          <w:rFonts w:ascii="Arial" w:hAnsi="Arial" w:cs="Arial"/>
        </w:rPr>
        <w:t>DPGF Décomposition du Prix Global et Forfaitaire</w:t>
      </w:r>
      <w:r w:rsidR="00D21112" w:rsidRPr="00A52D6B">
        <w:rPr>
          <w:rFonts w:ascii="Arial" w:hAnsi="Arial" w:cs="Arial"/>
        </w:rPr>
        <w:t xml:space="preserve"> dûment signé par le candidat</w:t>
      </w:r>
    </w:p>
    <w:p w14:paraId="21B99E4B" w14:textId="77777777" w:rsidR="00243D50" w:rsidRPr="00A52D6B" w:rsidRDefault="009A032A"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Pr="00A52D6B">
        <w:rPr>
          <w:rFonts w:ascii="Arial" w:hAnsi="Arial" w:cs="Arial"/>
        </w:rPr>
        <w:t xml:space="preserve"> A</w:t>
      </w:r>
      <w:r w:rsidR="00243D50" w:rsidRPr="00A52D6B">
        <w:rPr>
          <w:rFonts w:ascii="Arial" w:hAnsi="Arial" w:cs="Arial"/>
        </w:rPr>
        <w:t>nnexe … relative à la présentation d’un sous-traitant (ou DC4) ;</w:t>
      </w:r>
    </w:p>
    <w:p w14:paraId="68FA61CF"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aux demandes de précisions ou de compléments sur la teneur des offres (ou OUV4) ;</w:t>
      </w:r>
    </w:p>
    <w:p w14:paraId="688735BD"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Annexe … relative à la mise au point du marché (ou OUV5) ;</w:t>
      </w:r>
    </w:p>
    <w:p w14:paraId="262570F3" w14:textId="77777777" w:rsidR="00243D50" w:rsidRPr="00A52D6B" w:rsidRDefault="00FB3832" w:rsidP="00243D50">
      <w:pPr>
        <w:spacing w:before="240"/>
        <w:ind w:left="284"/>
        <w:jc w:val="both"/>
        <w:rPr>
          <w:rFonts w:ascii="Arial" w:hAnsi="Arial" w:cs="Arial"/>
        </w:rPr>
      </w:pPr>
      <w:r w:rsidRPr="00A52D6B">
        <w:rPr>
          <w:rFonts w:ascii="Arial" w:hAnsi="Arial" w:cs="Arial"/>
        </w:rPr>
        <w:fldChar w:fldCharType="begin">
          <w:ffData>
            <w:name w:val=""/>
            <w:enabled/>
            <w:calcOnExit w:val="0"/>
            <w:checkBox>
              <w:size w:val="20"/>
              <w:default w:val="0"/>
            </w:checkBox>
          </w:ffData>
        </w:fldChar>
      </w:r>
      <w:r w:rsidR="00243D50" w:rsidRPr="00A52D6B">
        <w:rPr>
          <w:rFonts w:ascii="Arial" w:hAnsi="Arial" w:cs="Arial"/>
        </w:rPr>
        <w:instrText xml:space="preserve"> FORMCHECKBOX </w:instrText>
      </w:r>
      <w:r w:rsidRPr="00A52D6B">
        <w:rPr>
          <w:rFonts w:ascii="Arial" w:hAnsi="Arial" w:cs="Arial"/>
        </w:rPr>
      </w:r>
      <w:r w:rsidRPr="00A52D6B">
        <w:rPr>
          <w:rFonts w:ascii="Arial" w:hAnsi="Arial" w:cs="Arial"/>
        </w:rPr>
        <w:fldChar w:fldCharType="separate"/>
      </w:r>
      <w:r w:rsidRPr="00A52D6B">
        <w:rPr>
          <w:rFonts w:ascii="Arial" w:hAnsi="Arial" w:cs="Arial"/>
        </w:rPr>
        <w:fldChar w:fldCharType="end"/>
      </w:r>
      <w:r w:rsidR="00243D50" w:rsidRPr="00A52D6B">
        <w:rPr>
          <w:rFonts w:ascii="Arial" w:hAnsi="Arial" w:cs="Arial"/>
        </w:rPr>
        <w:t xml:space="preserve"> Autres annexes </w:t>
      </w:r>
      <w:r w:rsidR="00243D50" w:rsidRPr="00A52D6B">
        <w:rPr>
          <w:rFonts w:ascii="Arial" w:hAnsi="Arial" w:cs="Arial"/>
          <w:i/>
          <w:sz w:val="18"/>
          <w:szCs w:val="18"/>
        </w:rPr>
        <w:t>(A préciser)</w:t>
      </w:r>
      <w:r w:rsidR="00243D50" w:rsidRPr="00A52D6B">
        <w:rPr>
          <w:rFonts w:ascii="Arial" w:hAnsi="Arial" w:cs="Arial"/>
        </w:rPr>
        <w:t xml:space="preserve"> : </w:t>
      </w:r>
    </w:p>
    <w:p w14:paraId="056AD33A" w14:textId="77777777" w:rsidR="00243D50" w:rsidRPr="006A453A" w:rsidRDefault="00243D50" w:rsidP="00243D50">
      <w:pPr>
        <w:jc w:val="both"/>
        <w:rPr>
          <w:rFonts w:ascii="Arial Narrow" w:hAnsi="Arial Narrow" w:cs="Arial"/>
        </w:rPr>
      </w:pPr>
    </w:p>
    <w:p w14:paraId="6E360D58" w14:textId="77777777" w:rsidR="00243D50" w:rsidRPr="006A453A" w:rsidRDefault="00243D50" w:rsidP="00243D50">
      <w:pPr>
        <w:jc w:val="both"/>
        <w:rPr>
          <w:rFonts w:ascii="Arial Narrow" w:hAnsi="Arial Narrow" w:cs="Arial"/>
        </w:rPr>
      </w:pPr>
    </w:p>
    <w:p w14:paraId="2AAAC86E" w14:textId="77777777" w:rsidR="00022A4F" w:rsidRDefault="00022A4F" w:rsidP="00022A4F">
      <w:pPr>
        <w:jc w:val="both"/>
        <w:rPr>
          <w:rFonts w:ascii="Arial" w:hAnsi="Arial" w:cs="Arial"/>
        </w:rPr>
      </w:pPr>
      <w:r>
        <w:rPr>
          <w:rFonts w:ascii="Arial" w:hAnsi="Arial" w:cs="Arial"/>
        </w:rPr>
        <w:t xml:space="preserve">Le présent marché est conclu : </w:t>
      </w:r>
    </w:p>
    <w:p w14:paraId="74D7E752" w14:textId="77777777" w:rsidR="00022A4F" w:rsidRDefault="00022A4F" w:rsidP="00022A4F">
      <w:pPr>
        <w:jc w:val="both"/>
        <w:rPr>
          <w:rFonts w:ascii="Arial" w:hAnsi="Arial" w:cs="Arial"/>
        </w:rPr>
      </w:pPr>
    </w:p>
    <w:p w14:paraId="19D219F2" w14:textId="77777777" w:rsidR="00022A4F" w:rsidRDefault="00022A4F" w:rsidP="00022A4F">
      <w:pPr>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sans</w:t>
      </w:r>
      <w:proofErr w:type="gramEnd"/>
      <w:r>
        <w:rPr>
          <w:rFonts w:ascii="Arial" w:hAnsi="Arial" w:cs="Arial"/>
        </w:rPr>
        <w:t xml:space="preserve"> montant minimum. </w:t>
      </w:r>
    </w:p>
    <w:p w14:paraId="2C3A14C9" w14:textId="77777777" w:rsidR="00022A4F" w:rsidRDefault="00022A4F" w:rsidP="00022A4F">
      <w:pPr>
        <w:jc w:val="both"/>
        <w:rPr>
          <w:rFonts w:ascii="Arial" w:hAnsi="Arial" w:cs="Arial"/>
        </w:rPr>
      </w:pPr>
    </w:p>
    <w:p w14:paraId="4B3C1B84" w14:textId="0BF5C382" w:rsidR="00022A4F" w:rsidRPr="00DD086C" w:rsidRDefault="00022A4F" w:rsidP="00DD086C">
      <w:pPr>
        <w:suppressAutoHyphens w:val="0"/>
        <w:jc w:val="both"/>
        <w:rPr>
          <w:rFonts w:ascii="Calibri" w:hAnsi="Calibri" w:cs="Calibri"/>
          <w:b/>
          <w:bCs/>
          <w:color w:val="000000"/>
          <w:sz w:val="22"/>
          <w:szCs w:val="22"/>
          <w:lang w:eastAsia="fr-FR"/>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w:t>
      </w:r>
      <w:proofErr w:type="gramStart"/>
      <w:r>
        <w:rPr>
          <w:rFonts w:ascii="Arial" w:hAnsi="Arial" w:cs="Arial"/>
        </w:rPr>
        <w:t>pour</w:t>
      </w:r>
      <w:proofErr w:type="gramEnd"/>
      <w:r>
        <w:rPr>
          <w:rFonts w:ascii="Arial" w:hAnsi="Arial" w:cs="Arial"/>
        </w:rPr>
        <w:t xml:space="preserve"> un montant de </w:t>
      </w:r>
      <w:r>
        <w:rPr>
          <w:rFonts w:ascii="Arial" w:hAnsi="Arial" w:cs="Arial"/>
        </w:rPr>
        <w:tab/>
      </w:r>
      <w:r w:rsidR="00DD086C" w:rsidRPr="00DD086C">
        <w:rPr>
          <w:rFonts w:ascii="Calibri" w:hAnsi="Calibri" w:cs="Calibri"/>
          <w:b/>
          <w:bCs/>
          <w:color w:val="000000"/>
          <w:sz w:val="22"/>
          <w:szCs w:val="22"/>
          <w:lang w:eastAsia="fr-FR"/>
        </w:rPr>
        <w:t xml:space="preserve">  </w:t>
      </w:r>
      <w:r w:rsidR="0005236F">
        <w:rPr>
          <w:rFonts w:ascii="Calibri" w:hAnsi="Calibri" w:cs="Calibri"/>
          <w:b/>
          <w:bCs/>
          <w:color w:val="000000"/>
          <w:sz w:val="22"/>
          <w:szCs w:val="22"/>
          <w:lang w:eastAsia="fr-FR"/>
        </w:rPr>
        <w:t xml:space="preserve">          </w:t>
      </w:r>
      <w:r>
        <w:rPr>
          <w:rFonts w:ascii="Arial" w:hAnsi="Arial" w:cs="Arial"/>
        </w:rPr>
        <w:t>HT</w:t>
      </w:r>
      <w:r w:rsidR="00DD086C">
        <w:rPr>
          <w:rFonts w:ascii="Arial" w:hAnsi="Arial" w:cs="Arial"/>
        </w:rPr>
        <w:t xml:space="preserve"> pour toute la durée du marché. </w:t>
      </w:r>
    </w:p>
    <w:p w14:paraId="5BF86F24" w14:textId="77777777" w:rsidR="00022A4F" w:rsidRDefault="00022A4F" w:rsidP="00022A4F">
      <w:pPr>
        <w:jc w:val="both"/>
        <w:rPr>
          <w:rFonts w:ascii="Arial" w:hAnsi="Arial" w:cs="Arial"/>
        </w:rPr>
      </w:pPr>
    </w:p>
    <w:p w14:paraId="64CCB043" w14:textId="77777777" w:rsidR="00022A4F" w:rsidRDefault="00022A4F" w:rsidP="00022A4F">
      <w:pPr>
        <w:jc w:val="both"/>
        <w:rPr>
          <w:rFonts w:ascii="Arial" w:hAnsi="Arial" w:cs="Arial"/>
        </w:rPr>
      </w:pPr>
    </w:p>
    <w:p w14:paraId="738DA0A3" w14:textId="77777777" w:rsidR="00022A4F" w:rsidRDefault="00022A4F" w:rsidP="00022A4F">
      <w:pPr>
        <w:jc w:val="both"/>
        <w:rPr>
          <w:rFonts w:ascii="Arial" w:hAnsi="Arial" w:cs="Arial"/>
        </w:rPr>
      </w:pPr>
    </w:p>
    <w:p w14:paraId="1B588CBF" w14:textId="77777777" w:rsidR="00022A4F" w:rsidRDefault="00022A4F" w:rsidP="00022A4F">
      <w:pPr>
        <w:rPr>
          <w:rFonts w:ascii="Arial" w:hAnsi="Arial" w:cs="Arial"/>
        </w:rPr>
      </w:pPr>
    </w:p>
    <w:p w14:paraId="3D71A82E" w14:textId="77777777" w:rsidR="00243D50" w:rsidRPr="00A52D6B" w:rsidRDefault="00243D50" w:rsidP="00243D50">
      <w:pPr>
        <w:rPr>
          <w:rFonts w:ascii="Arial" w:hAnsi="Arial" w:cs="Arial"/>
        </w:rPr>
      </w:pPr>
    </w:p>
    <w:p w14:paraId="4C4DC2A7"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t xml:space="preserve">Verneuil-en-Halatte, le </w:t>
      </w:r>
    </w:p>
    <w:p w14:paraId="5E31679E" w14:textId="77777777" w:rsidR="00243D50" w:rsidRPr="00A52D6B" w:rsidRDefault="00243D50" w:rsidP="00243D50">
      <w:pPr>
        <w:tabs>
          <w:tab w:val="left" w:pos="5245"/>
          <w:tab w:val="left" w:pos="7371"/>
          <w:tab w:val="left" w:pos="7655"/>
        </w:tabs>
        <w:jc w:val="both"/>
        <w:rPr>
          <w:rFonts w:ascii="Arial" w:hAnsi="Arial" w:cs="Arial"/>
        </w:rPr>
      </w:pPr>
    </w:p>
    <w:p w14:paraId="28610845" w14:textId="77777777" w:rsidR="00730E47" w:rsidRDefault="00730E47" w:rsidP="00243D50">
      <w:pPr>
        <w:tabs>
          <w:tab w:val="left" w:pos="5245"/>
          <w:tab w:val="left" w:pos="7371"/>
          <w:tab w:val="left" w:pos="7655"/>
        </w:tabs>
        <w:jc w:val="both"/>
        <w:rPr>
          <w:rFonts w:ascii="Arial" w:hAnsi="Arial" w:cs="Arial"/>
        </w:rPr>
      </w:pPr>
    </w:p>
    <w:p w14:paraId="2D86F9D0" w14:textId="77777777" w:rsidR="00022A4F" w:rsidRDefault="00022A4F" w:rsidP="00243D50">
      <w:pPr>
        <w:tabs>
          <w:tab w:val="left" w:pos="5245"/>
          <w:tab w:val="left" w:pos="7371"/>
          <w:tab w:val="left" w:pos="7655"/>
        </w:tabs>
        <w:jc w:val="both"/>
        <w:rPr>
          <w:rFonts w:ascii="Arial" w:hAnsi="Arial" w:cs="Arial"/>
        </w:rPr>
      </w:pPr>
    </w:p>
    <w:p w14:paraId="2E2A63A0" w14:textId="77777777" w:rsidR="00022A4F" w:rsidRPr="00A52D6B" w:rsidRDefault="00022A4F" w:rsidP="00243D50">
      <w:pPr>
        <w:tabs>
          <w:tab w:val="left" w:pos="5245"/>
          <w:tab w:val="left" w:pos="7371"/>
          <w:tab w:val="left" w:pos="7655"/>
        </w:tabs>
        <w:jc w:val="both"/>
        <w:rPr>
          <w:rFonts w:ascii="Arial" w:hAnsi="Arial" w:cs="Arial"/>
        </w:rPr>
      </w:pPr>
    </w:p>
    <w:p w14:paraId="2B3CBA68" w14:textId="77777777" w:rsidR="00243D50" w:rsidRPr="00A52D6B" w:rsidRDefault="00243D50" w:rsidP="00243D50">
      <w:pPr>
        <w:tabs>
          <w:tab w:val="left" w:pos="5245"/>
          <w:tab w:val="left" w:pos="7371"/>
          <w:tab w:val="left" w:pos="7655"/>
        </w:tabs>
        <w:jc w:val="both"/>
        <w:rPr>
          <w:rFonts w:ascii="Arial" w:hAnsi="Arial" w:cs="Arial"/>
        </w:rPr>
      </w:pPr>
    </w:p>
    <w:p w14:paraId="53C7F3FC" w14:textId="77777777" w:rsidR="00243D50" w:rsidRPr="00A52D6B" w:rsidRDefault="00243D50" w:rsidP="00243D50">
      <w:pPr>
        <w:tabs>
          <w:tab w:val="left" w:pos="5245"/>
          <w:tab w:val="left" w:pos="7371"/>
          <w:tab w:val="left" w:pos="7655"/>
        </w:tabs>
        <w:jc w:val="both"/>
        <w:rPr>
          <w:rFonts w:ascii="Arial" w:hAnsi="Arial" w:cs="Arial"/>
        </w:rPr>
      </w:pPr>
    </w:p>
    <w:p w14:paraId="38E7D9F9" w14:textId="77777777" w:rsidR="00243D50" w:rsidRPr="00A52D6B" w:rsidRDefault="00243D50" w:rsidP="00243D50">
      <w:pPr>
        <w:tabs>
          <w:tab w:val="left" w:pos="5245"/>
          <w:tab w:val="left" w:pos="7371"/>
          <w:tab w:val="left" w:pos="7655"/>
        </w:tabs>
        <w:jc w:val="both"/>
        <w:rPr>
          <w:rFonts w:ascii="Arial" w:hAnsi="Arial" w:cs="Arial"/>
        </w:rPr>
      </w:pPr>
    </w:p>
    <w:p w14:paraId="31A1ED9D" w14:textId="77777777" w:rsidR="00243D50" w:rsidRPr="00A52D6B" w:rsidRDefault="00243D50" w:rsidP="00243D50">
      <w:pPr>
        <w:tabs>
          <w:tab w:val="left" w:pos="5245"/>
          <w:tab w:val="left" w:pos="7371"/>
          <w:tab w:val="left" w:pos="7655"/>
        </w:tabs>
        <w:jc w:val="both"/>
        <w:rPr>
          <w:rFonts w:ascii="Arial" w:hAnsi="Arial" w:cs="Arial"/>
        </w:rPr>
      </w:pPr>
      <w:r w:rsidRPr="00A52D6B">
        <w:rPr>
          <w:rFonts w:ascii="Arial" w:hAnsi="Arial" w:cs="Arial"/>
        </w:rPr>
        <w:tab/>
      </w:r>
      <w:r w:rsidR="00CC681F" w:rsidRPr="00A52D6B">
        <w:rPr>
          <w:rFonts w:ascii="Arial" w:hAnsi="Arial" w:cs="Arial"/>
        </w:rPr>
        <w:t xml:space="preserve">Monsieur </w:t>
      </w:r>
      <w:r w:rsidRPr="00A52D6B">
        <w:rPr>
          <w:rFonts w:ascii="Arial" w:hAnsi="Arial" w:cs="Arial"/>
        </w:rPr>
        <w:t>Raymond COINTE</w:t>
      </w:r>
    </w:p>
    <w:p w14:paraId="2C2576CE" w14:textId="77777777" w:rsidR="00243D50" w:rsidRPr="00A52D6B" w:rsidRDefault="00243D50" w:rsidP="00243D50">
      <w:pPr>
        <w:tabs>
          <w:tab w:val="left" w:pos="5245"/>
          <w:tab w:val="left" w:pos="7371"/>
          <w:tab w:val="left" w:pos="7655"/>
        </w:tabs>
        <w:ind w:firstLine="5245"/>
        <w:jc w:val="both"/>
        <w:rPr>
          <w:rFonts w:ascii="Arial" w:hAnsi="Arial" w:cs="Arial"/>
        </w:rPr>
      </w:pPr>
      <w:r w:rsidRPr="00A52D6B">
        <w:rPr>
          <w:rFonts w:ascii="Arial" w:hAnsi="Arial" w:cs="Arial"/>
        </w:rPr>
        <w:t xml:space="preserve">Directeur Général de </w:t>
      </w:r>
      <w:r w:rsidR="00994BB5">
        <w:rPr>
          <w:rFonts w:ascii="Arial" w:hAnsi="Arial" w:cs="Arial"/>
        </w:rPr>
        <w:t>l’Ineris</w:t>
      </w:r>
    </w:p>
    <w:p w14:paraId="344B7D5A" w14:textId="77777777" w:rsidR="00983E5F" w:rsidRDefault="00983E5F">
      <w:pPr>
        <w:suppressAutoHyphens w:val="0"/>
        <w:rPr>
          <w:rFonts w:ascii="Trebuchet MS" w:hAnsi="Trebuchet MS"/>
        </w:rPr>
      </w:pPr>
      <w:r>
        <w:rPr>
          <w:rFonts w:ascii="Trebuchet MS" w:hAnsi="Trebuchet MS"/>
        </w:rPr>
        <w:br w:type="page"/>
      </w:r>
    </w:p>
    <w:p w14:paraId="4F14A83B" w14:textId="77777777" w:rsidR="002C2CA3" w:rsidRDefault="002C2CA3" w:rsidP="009B45B9">
      <w:pPr>
        <w:tabs>
          <w:tab w:val="left" w:pos="851"/>
        </w:tabs>
        <w:jc w:val="both"/>
        <w:rPr>
          <w:rFonts w:ascii="Trebuchet MS" w:hAnsi="Trebuchet MS"/>
        </w:rPr>
      </w:pPr>
    </w:p>
    <w:p w14:paraId="6686C4A9" w14:textId="77777777" w:rsidR="000C151A" w:rsidRDefault="000C151A" w:rsidP="009B45B9">
      <w:pPr>
        <w:tabs>
          <w:tab w:val="left" w:pos="851"/>
        </w:tabs>
        <w:jc w:val="both"/>
        <w:rPr>
          <w:rFonts w:ascii="Trebuchet MS" w:hAnsi="Trebuchet MS"/>
        </w:rPr>
      </w:pPr>
    </w:p>
    <w:p w14:paraId="5B337071" w14:textId="77777777" w:rsidR="000C151A" w:rsidRDefault="000C151A" w:rsidP="009B45B9">
      <w:pPr>
        <w:tabs>
          <w:tab w:val="left" w:pos="851"/>
        </w:tabs>
        <w:jc w:val="both"/>
        <w:rPr>
          <w:rFonts w:ascii="Trebuchet MS" w:hAnsi="Trebuchet MS"/>
        </w:rPr>
      </w:pPr>
    </w:p>
    <w:p w14:paraId="5F6D9237" w14:textId="77777777" w:rsidR="00A736CF" w:rsidRPr="00AD17A8" w:rsidRDefault="00983E5F" w:rsidP="000C151A">
      <w:pPr>
        <w:tabs>
          <w:tab w:val="left" w:pos="851"/>
        </w:tabs>
        <w:jc w:val="center"/>
        <w:rPr>
          <w:rFonts w:ascii="Arial Narrow" w:hAnsi="Arial Narrow"/>
          <w:b/>
          <w:sz w:val="28"/>
        </w:rPr>
      </w:pPr>
      <w:r w:rsidRPr="00AD17A8">
        <w:rPr>
          <w:rFonts w:ascii="Arial Narrow" w:hAnsi="Arial Narrow"/>
          <w:b/>
          <w:sz w:val="28"/>
        </w:rPr>
        <w:t>ANNEXE BORDEREAU DES PRIX UNITAIRES</w:t>
      </w:r>
      <w:r w:rsidR="001E03ED" w:rsidRPr="00AD17A8">
        <w:rPr>
          <w:rFonts w:ascii="Arial Narrow" w:hAnsi="Arial Narrow"/>
          <w:b/>
          <w:sz w:val="28"/>
        </w:rPr>
        <w:t xml:space="preserve"> et</w:t>
      </w:r>
      <w:r w:rsidR="008A5E5E" w:rsidRPr="00AD17A8">
        <w:rPr>
          <w:rFonts w:ascii="Arial Narrow" w:hAnsi="Arial Narrow"/>
          <w:b/>
          <w:sz w:val="28"/>
        </w:rPr>
        <w:t>/ou</w:t>
      </w:r>
      <w:r w:rsidR="001E03ED" w:rsidRPr="00AD17A8">
        <w:rPr>
          <w:rFonts w:ascii="Arial Narrow" w:hAnsi="Arial Narrow"/>
          <w:b/>
          <w:sz w:val="28"/>
        </w:rPr>
        <w:t xml:space="preserve"> FORFAITAIRES</w:t>
      </w:r>
      <w:r w:rsidRPr="00AD17A8">
        <w:rPr>
          <w:rFonts w:ascii="Arial Narrow" w:hAnsi="Arial Narrow"/>
          <w:b/>
          <w:sz w:val="28"/>
        </w:rPr>
        <w:t xml:space="preserve"> PLAFONDS</w:t>
      </w:r>
      <w:r w:rsidR="00A736CF" w:rsidRPr="00AD17A8">
        <w:rPr>
          <w:rFonts w:ascii="Arial Narrow" w:hAnsi="Arial Narrow"/>
          <w:b/>
          <w:sz w:val="28"/>
        </w:rPr>
        <w:t xml:space="preserve"> </w:t>
      </w:r>
    </w:p>
    <w:p w14:paraId="098F28CB" w14:textId="77777777" w:rsidR="00A736CF" w:rsidRDefault="00A736CF" w:rsidP="000C151A">
      <w:pPr>
        <w:tabs>
          <w:tab w:val="left" w:pos="851"/>
        </w:tabs>
        <w:jc w:val="center"/>
        <w:rPr>
          <w:rFonts w:ascii="Arial Narrow" w:hAnsi="Arial Narrow"/>
          <w:b/>
          <w:sz w:val="28"/>
        </w:rPr>
      </w:pPr>
    </w:p>
    <w:p w14:paraId="030641D6" w14:textId="77777777" w:rsidR="009F3000" w:rsidRDefault="009F3000" w:rsidP="000C151A">
      <w:pPr>
        <w:tabs>
          <w:tab w:val="left" w:pos="851"/>
        </w:tabs>
        <w:jc w:val="center"/>
        <w:rPr>
          <w:rFonts w:ascii="Arial Narrow" w:hAnsi="Arial Narrow"/>
          <w:b/>
          <w:sz w:val="28"/>
        </w:rPr>
      </w:pPr>
    </w:p>
    <w:p w14:paraId="08B47367" w14:textId="77777777" w:rsidR="009F3000" w:rsidRDefault="009F3000" w:rsidP="009F3000">
      <w:pPr>
        <w:tabs>
          <w:tab w:val="left" w:pos="851"/>
        </w:tabs>
        <w:jc w:val="both"/>
        <w:rPr>
          <w:rFonts w:ascii="Arial Narrow" w:hAnsi="Arial Narrow"/>
          <w:color w:val="FF0000"/>
          <w:sz w:val="22"/>
          <w:szCs w:val="22"/>
        </w:rPr>
      </w:pPr>
      <w:r w:rsidRPr="009E4655">
        <w:rPr>
          <w:rFonts w:ascii="Arial Narrow" w:hAnsi="Arial Narrow"/>
          <w:color w:val="FF0000"/>
          <w:sz w:val="22"/>
          <w:szCs w:val="22"/>
        </w:rPr>
        <w:t>Copier/Coller ici votre</w:t>
      </w:r>
      <w:r>
        <w:rPr>
          <w:rFonts w:ascii="Arial Narrow" w:hAnsi="Arial Narrow"/>
          <w:color w:val="FF0000"/>
          <w:sz w:val="22"/>
          <w:szCs w:val="22"/>
        </w:rPr>
        <w:t xml:space="preserve"> DPGF/</w:t>
      </w:r>
      <w:r w:rsidRPr="009E4655">
        <w:rPr>
          <w:rFonts w:ascii="Arial Narrow" w:hAnsi="Arial Narrow"/>
          <w:color w:val="FF0000"/>
          <w:sz w:val="22"/>
          <w:szCs w:val="22"/>
        </w:rPr>
        <w:t xml:space="preserve"> BPU </w:t>
      </w:r>
    </w:p>
    <w:p w14:paraId="47C45B37" w14:textId="77777777" w:rsidR="005D08F9" w:rsidRDefault="005D08F9">
      <w:pPr>
        <w:suppressAutoHyphens w:val="0"/>
        <w:rPr>
          <w:rFonts w:ascii="Arial Narrow" w:hAnsi="Arial Narrow"/>
          <w:b/>
          <w:sz w:val="28"/>
        </w:rPr>
        <w:sectPr w:rsidR="005D08F9" w:rsidSect="009F3000">
          <w:footerReference w:type="default" r:id="rId19"/>
          <w:footerReference w:type="first" r:id="rId20"/>
          <w:type w:val="continuous"/>
          <w:pgSz w:w="11906" w:h="16838"/>
          <w:pgMar w:top="454" w:right="851" w:bottom="736" w:left="851" w:header="720" w:footer="680" w:gutter="0"/>
          <w:cols w:space="720"/>
          <w:docGrid w:linePitch="360"/>
        </w:sectPr>
      </w:pPr>
    </w:p>
    <w:p w14:paraId="1E9657D6" w14:textId="08B2A082" w:rsidR="005D08F9" w:rsidRDefault="005D08F9">
      <w:pPr>
        <w:suppressAutoHyphens w:val="0"/>
        <w:rPr>
          <w:rFonts w:ascii="Arial Narrow" w:hAnsi="Arial Narrow"/>
          <w:b/>
          <w:sz w:val="28"/>
        </w:rPr>
      </w:pPr>
    </w:p>
    <w:p w14:paraId="3BE2C54C" w14:textId="77777777" w:rsidR="009F3000" w:rsidRPr="00AD17A8" w:rsidRDefault="009F3000" w:rsidP="000C151A">
      <w:pPr>
        <w:tabs>
          <w:tab w:val="left" w:pos="851"/>
        </w:tabs>
        <w:jc w:val="center"/>
        <w:rPr>
          <w:rFonts w:ascii="Arial Narrow" w:hAnsi="Arial Narrow"/>
          <w:b/>
          <w:sz w:val="28"/>
        </w:rPr>
      </w:pPr>
    </w:p>
    <w:sectPr w:rsidR="009F3000" w:rsidRPr="00AD17A8" w:rsidSect="005D08F9">
      <w:footerReference w:type="default" r:id="rId21"/>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D637B" w14:textId="77777777" w:rsidR="00CF5B7E" w:rsidRDefault="00CF5B7E">
      <w:r>
        <w:separator/>
      </w:r>
    </w:p>
  </w:endnote>
  <w:endnote w:type="continuationSeparator" w:id="0">
    <w:p w14:paraId="44D228F8" w14:textId="77777777" w:rsidR="00CF5B7E" w:rsidRDefault="00CF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Arial Unicode MS'">
    <w:altName w:val="Calibri"/>
    <w:charset w:val="00"/>
    <w:family w:val="auto"/>
    <w:pitch w:val="variable"/>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Arial">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4268AC" w:rsidRPr="008E1317" w14:paraId="5BA3DA37" w14:textId="77777777" w:rsidTr="00803DD4">
      <w:trPr>
        <w:tblHeader/>
      </w:trPr>
      <w:tc>
        <w:tcPr>
          <w:tcW w:w="2764" w:type="dxa"/>
        </w:tcPr>
        <w:p w14:paraId="7C5B319B" w14:textId="77777777" w:rsidR="004268AC" w:rsidRPr="008E1317" w:rsidRDefault="004268AC" w:rsidP="00B40408">
          <w:pPr>
            <w:ind w:right="-638"/>
            <w:rPr>
              <w:rFonts w:ascii="Arial" w:hAnsi="Arial" w:cs="Arial"/>
              <w:b/>
              <w:i/>
            </w:rPr>
          </w:pPr>
        </w:p>
      </w:tc>
      <w:tc>
        <w:tcPr>
          <w:tcW w:w="5528" w:type="dxa"/>
        </w:tcPr>
        <w:p w14:paraId="518B0AF5" w14:textId="77777777" w:rsidR="004268AC" w:rsidRPr="008E1317" w:rsidRDefault="004268AC" w:rsidP="00660727">
          <w:pPr>
            <w:jc w:val="center"/>
            <w:rPr>
              <w:rFonts w:ascii="Arial" w:hAnsi="Arial" w:cs="Arial"/>
              <w:b/>
            </w:rPr>
          </w:pPr>
        </w:p>
      </w:tc>
      <w:tc>
        <w:tcPr>
          <w:tcW w:w="896" w:type="dxa"/>
        </w:tcPr>
        <w:p w14:paraId="5E303863" w14:textId="77777777" w:rsidR="004268AC" w:rsidRPr="008E1317" w:rsidRDefault="004268AC">
          <w:pPr>
            <w:tabs>
              <w:tab w:val="center" w:pos="1366"/>
              <w:tab w:val="right" w:pos="2733"/>
            </w:tabs>
            <w:rPr>
              <w:rFonts w:ascii="Arial" w:hAnsi="Arial" w:cs="Arial"/>
            </w:rPr>
          </w:pPr>
        </w:p>
      </w:tc>
      <w:tc>
        <w:tcPr>
          <w:tcW w:w="567" w:type="dxa"/>
        </w:tcPr>
        <w:p w14:paraId="7AF01091" w14:textId="77777777" w:rsidR="004268AC" w:rsidRPr="008E1317" w:rsidRDefault="004268AC">
          <w:pPr>
            <w:jc w:val="center"/>
            <w:rPr>
              <w:rFonts w:ascii="Arial" w:hAnsi="Arial" w:cs="Arial"/>
              <w:b/>
            </w:rPr>
          </w:pPr>
        </w:p>
      </w:tc>
      <w:tc>
        <w:tcPr>
          <w:tcW w:w="165" w:type="dxa"/>
        </w:tcPr>
        <w:p w14:paraId="66B88C60" w14:textId="77777777" w:rsidR="004268AC" w:rsidRPr="008E1317" w:rsidRDefault="004268AC">
          <w:pPr>
            <w:jc w:val="center"/>
            <w:rPr>
              <w:rFonts w:ascii="Arial" w:hAnsi="Arial" w:cs="Arial"/>
            </w:rPr>
          </w:pPr>
        </w:p>
      </w:tc>
      <w:tc>
        <w:tcPr>
          <w:tcW w:w="286" w:type="dxa"/>
        </w:tcPr>
        <w:p w14:paraId="50EE28E6" w14:textId="77777777" w:rsidR="004268AC" w:rsidRPr="008E1317" w:rsidRDefault="004268AC">
          <w:pPr>
            <w:jc w:val="center"/>
            <w:rPr>
              <w:rFonts w:ascii="Arial" w:hAnsi="Arial" w:cs="Arial"/>
            </w:rPr>
          </w:pPr>
        </w:p>
      </w:tc>
    </w:tr>
  </w:tbl>
  <w:p w14:paraId="37F767F1" w14:textId="77777777" w:rsidR="004268AC" w:rsidRPr="008E1317" w:rsidRDefault="004268AC" w:rsidP="00AE53DF">
    <w:pPr>
      <w:tabs>
        <w:tab w:val="center" w:pos="4536"/>
      </w:tabs>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9F3000" w:rsidRPr="008E1317" w14:paraId="58996BCF" w14:textId="77777777" w:rsidTr="00660ADE">
      <w:trPr>
        <w:tblHeader/>
      </w:trPr>
      <w:tc>
        <w:tcPr>
          <w:tcW w:w="2764" w:type="dxa"/>
        </w:tcPr>
        <w:p w14:paraId="28BB4A7A" w14:textId="535C54E3" w:rsidR="009F3000" w:rsidRPr="008E1317" w:rsidRDefault="009F3000" w:rsidP="009F3000">
          <w:pPr>
            <w:ind w:right="-638"/>
            <w:rPr>
              <w:rFonts w:ascii="Arial" w:hAnsi="Arial" w:cs="Arial"/>
              <w:b/>
              <w:i/>
            </w:rPr>
          </w:pPr>
          <w:r>
            <w:rPr>
              <w:rFonts w:ascii="Arial" w:hAnsi="Arial" w:cs="Arial"/>
              <w:b/>
            </w:rPr>
            <w:t>AE-T25ABRICAM</w:t>
          </w:r>
        </w:p>
      </w:tc>
      <w:tc>
        <w:tcPr>
          <w:tcW w:w="5528" w:type="dxa"/>
        </w:tcPr>
        <w:p w14:paraId="3424E4D7" w14:textId="77777777" w:rsidR="009F3000" w:rsidRPr="008E1317" w:rsidRDefault="009F3000" w:rsidP="009F3000">
          <w:pPr>
            <w:jc w:val="center"/>
            <w:rPr>
              <w:rFonts w:ascii="Arial" w:hAnsi="Arial" w:cs="Arial"/>
              <w:b/>
            </w:rPr>
          </w:pPr>
        </w:p>
      </w:tc>
      <w:tc>
        <w:tcPr>
          <w:tcW w:w="896" w:type="dxa"/>
        </w:tcPr>
        <w:p w14:paraId="066BE0A1" w14:textId="77777777" w:rsidR="009F3000" w:rsidRPr="008E1317" w:rsidRDefault="009F3000" w:rsidP="009F3000">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73952FC4" w14:textId="77777777" w:rsidR="009F3000" w:rsidRPr="008E1317" w:rsidRDefault="009F3000" w:rsidP="009F3000">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c>
        <w:tcPr>
          <w:tcW w:w="165" w:type="dxa"/>
        </w:tcPr>
        <w:p w14:paraId="3D5663A5" w14:textId="77777777" w:rsidR="009F3000" w:rsidRPr="008E1317" w:rsidRDefault="009F3000" w:rsidP="009F3000">
          <w:pPr>
            <w:jc w:val="center"/>
            <w:rPr>
              <w:rFonts w:ascii="Arial" w:hAnsi="Arial" w:cs="Arial"/>
            </w:rPr>
          </w:pPr>
          <w:r w:rsidRPr="008E1317">
            <w:rPr>
              <w:rFonts w:ascii="Arial" w:hAnsi="Arial" w:cs="Arial"/>
              <w:b/>
            </w:rPr>
            <w:t>/</w:t>
          </w:r>
        </w:p>
      </w:tc>
      <w:tc>
        <w:tcPr>
          <w:tcW w:w="286" w:type="dxa"/>
        </w:tcPr>
        <w:p w14:paraId="36398B15" w14:textId="77777777" w:rsidR="009F3000" w:rsidRPr="008E1317" w:rsidRDefault="009F3000" w:rsidP="009F3000">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sidRPr="008E1317">
            <w:rPr>
              <w:rStyle w:val="Numrodepage"/>
              <w:rFonts w:ascii="Arial" w:hAnsi="Arial" w:cs="Arial"/>
              <w:b/>
              <w:noProof/>
            </w:rPr>
            <w:t>8</w:t>
          </w:r>
          <w:r w:rsidRPr="008E1317">
            <w:rPr>
              <w:rStyle w:val="Numrodepage"/>
              <w:rFonts w:ascii="Arial" w:hAnsi="Arial" w:cs="Arial"/>
              <w:b/>
            </w:rPr>
            <w:fldChar w:fldCharType="end"/>
          </w:r>
        </w:p>
      </w:tc>
    </w:tr>
  </w:tbl>
  <w:p w14:paraId="41F340B9" w14:textId="77777777" w:rsidR="00803DD4" w:rsidRPr="009F3000" w:rsidRDefault="00803DD4" w:rsidP="0077033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213" w:type="dxa"/>
      <w:tblLayout w:type="fixed"/>
      <w:tblCellMar>
        <w:left w:w="71" w:type="dxa"/>
        <w:right w:w="71" w:type="dxa"/>
      </w:tblCellMar>
      <w:tblLook w:val="0000" w:firstRow="0" w:lastRow="0" w:firstColumn="0" w:lastColumn="0" w:noHBand="0" w:noVBand="0"/>
    </w:tblPr>
    <w:tblGrid>
      <w:gridCol w:w="2764"/>
      <w:gridCol w:w="5528"/>
      <w:gridCol w:w="896"/>
      <w:gridCol w:w="567"/>
      <w:gridCol w:w="165"/>
      <w:gridCol w:w="286"/>
    </w:tblGrid>
    <w:tr w:rsidR="005D08F9" w:rsidRPr="008E1317" w14:paraId="2996AF50" w14:textId="77777777" w:rsidTr="00660ADE">
      <w:trPr>
        <w:tblHeader/>
      </w:trPr>
      <w:tc>
        <w:tcPr>
          <w:tcW w:w="2764" w:type="dxa"/>
        </w:tcPr>
        <w:p w14:paraId="3887D335" w14:textId="77777777" w:rsidR="005D08F9" w:rsidRPr="008E1317" w:rsidRDefault="005D08F9" w:rsidP="005D08F9">
          <w:pPr>
            <w:ind w:right="-638"/>
            <w:rPr>
              <w:rFonts w:ascii="Arial" w:hAnsi="Arial" w:cs="Arial"/>
              <w:b/>
              <w:i/>
            </w:rPr>
          </w:pPr>
          <w:r>
            <w:rPr>
              <w:rFonts w:ascii="Arial" w:hAnsi="Arial" w:cs="Arial"/>
              <w:b/>
            </w:rPr>
            <w:t>AE-T25ABRICAM</w:t>
          </w:r>
        </w:p>
      </w:tc>
      <w:tc>
        <w:tcPr>
          <w:tcW w:w="5528" w:type="dxa"/>
        </w:tcPr>
        <w:p w14:paraId="4DBE711E" w14:textId="77777777" w:rsidR="005D08F9" w:rsidRPr="008E1317" w:rsidRDefault="005D08F9" w:rsidP="005D08F9">
          <w:pPr>
            <w:jc w:val="center"/>
            <w:rPr>
              <w:rFonts w:ascii="Arial" w:hAnsi="Arial" w:cs="Arial"/>
              <w:b/>
            </w:rPr>
          </w:pPr>
        </w:p>
      </w:tc>
      <w:tc>
        <w:tcPr>
          <w:tcW w:w="896" w:type="dxa"/>
        </w:tcPr>
        <w:p w14:paraId="1E067613" w14:textId="77777777" w:rsidR="005D08F9" w:rsidRPr="008E1317" w:rsidRDefault="005D08F9" w:rsidP="005D08F9">
          <w:pPr>
            <w:tabs>
              <w:tab w:val="center" w:pos="1366"/>
              <w:tab w:val="right" w:pos="2733"/>
            </w:tabs>
            <w:rPr>
              <w:rFonts w:ascii="Arial" w:hAnsi="Arial" w:cs="Arial"/>
            </w:rPr>
          </w:pPr>
          <w:r w:rsidRPr="008E1317">
            <w:rPr>
              <w:rFonts w:ascii="Arial" w:hAnsi="Arial" w:cs="Arial"/>
              <w:b/>
            </w:rPr>
            <w:t xml:space="preserve">Page : </w:t>
          </w:r>
        </w:p>
      </w:tc>
      <w:tc>
        <w:tcPr>
          <w:tcW w:w="567" w:type="dxa"/>
        </w:tcPr>
        <w:p w14:paraId="78EC7923" w14:textId="77777777" w:rsidR="005D08F9" w:rsidRPr="008E1317" w:rsidRDefault="005D08F9" w:rsidP="005D08F9">
          <w:pPr>
            <w:jc w:val="center"/>
            <w:rPr>
              <w:rFonts w:ascii="Arial" w:hAnsi="Arial" w:cs="Arial"/>
              <w:b/>
            </w:rPr>
          </w:pPr>
          <w:r w:rsidRPr="008E1317">
            <w:rPr>
              <w:rStyle w:val="Numrodepage"/>
              <w:rFonts w:ascii="Arial" w:hAnsi="Arial" w:cs="Arial"/>
              <w:b/>
            </w:rPr>
            <w:fldChar w:fldCharType="begin"/>
          </w:r>
          <w:r w:rsidRPr="008E1317">
            <w:rPr>
              <w:rStyle w:val="Numrodepage"/>
              <w:rFonts w:ascii="Arial" w:hAnsi="Arial" w:cs="Arial"/>
              <w:b/>
            </w:rPr>
            <w:instrText xml:space="preserve"> PAGE </w:instrText>
          </w:r>
          <w:r w:rsidRPr="008E1317">
            <w:rPr>
              <w:rStyle w:val="Numrodepage"/>
              <w:rFonts w:ascii="Arial" w:hAnsi="Arial" w:cs="Arial"/>
              <w:b/>
            </w:rPr>
            <w:fldChar w:fldCharType="separate"/>
          </w:r>
          <w:r>
            <w:rPr>
              <w:rStyle w:val="Numrodepage"/>
              <w:rFonts w:ascii="Arial" w:hAnsi="Arial" w:cs="Arial"/>
              <w:b/>
            </w:rPr>
            <w:t>3</w:t>
          </w:r>
          <w:r w:rsidRPr="008E1317">
            <w:rPr>
              <w:rStyle w:val="Numrodepage"/>
              <w:rFonts w:ascii="Arial" w:hAnsi="Arial" w:cs="Arial"/>
              <w:b/>
            </w:rPr>
            <w:fldChar w:fldCharType="end"/>
          </w:r>
        </w:p>
      </w:tc>
      <w:tc>
        <w:tcPr>
          <w:tcW w:w="165" w:type="dxa"/>
        </w:tcPr>
        <w:p w14:paraId="22F0236F" w14:textId="77777777" w:rsidR="005D08F9" w:rsidRPr="008E1317" w:rsidRDefault="005D08F9" w:rsidP="005D08F9">
          <w:pPr>
            <w:jc w:val="center"/>
            <w:rPr>
              <w:rFonts w:ascii="Arial" w:hAnsi="Arial" w:cs="Arial"/>
            </w:rPr>
          </w:pPr>
          <w:r w:rsidRPr="008E1317">
            <w:rPr>
              <w:rFonts w:ascii="Arial" w:hAnsi="Arial" w:cs="Arial"/>
              <w:b/>
            </w:rPr>
            <w:t>/</w:t>
          </w:r>
        </w:p>
      </w:tc>
      <w:tc>
        <w:tcPr>
          <w:tcW w:w="286" w:type="dxa"/>
        </w:tcPr>
        <w:p w14:paraId="718C2C91" w14:textId="77777777" w:rsidR="005D08F9" w:rsidRPr="008E1317" w:rsidRDefault="005D08F9" w:rsidP="005D08F9">
          <w:pPr>
            <w:jc w:val="center"/>
            <w:rPr>
              <w:rFonts w:ascii="Arial" w:hAnsi="Arial" w:cs="Arial"/>
            </w:rPr>
          </w:pPr>
          <w:r w:rsidRPr="008E1317">
            <w:rPr>
              <w:rStyle w:val="Numrodepage"/>
              <w:rFonts w:ascii="Arial" w:hAnsi="Arial" w:cs="Arial"/>
              <w:b/>
            </w:rPr>
            <w:fldChar w:fldCharType="begin"/>
          </w:r>
          <w:r w:rsidRPr="008E1317">
            <w:rPr>
              <w:rStyle w:val="Numrodepage"/>
              <w:rFonts w:ascii="Arial" w:hAnsi="Arial" w:cs="Arial"/>
              <w:b/>
            </w:rPr>
            <w:instrText xml:space="preserve"> NUMPAGES \*Arabic </w:instrText>
          </w:r>
          <w:r w:rsidRPr="008E1317">
            <w:rPr>
              <w:rStyle w:val="Numrodepage"/>
              <w:rFonts w:ascii="Arial" w:hAnsi="Arial" w:cs="Arial"/>
              <w:b/>
            </w:rPr>
            <w:fldChar w:fldCharType="separate"/>
          </w:r>
          <w:r>
            <w:rPr>
              <w:rStyle w:val="Numrodepage"/>
              <w:rFonts w:ascii="Arial" w:hAnsi="Arial" w:cs="Arial"/>
              <w:b/>
            </w:rPr>
            <w:t>9</w:t>
          </w:r>
          <w:r w:rsidRPr="008E1317">
            <w:rPr>
              <w:rStyle w:val="Numrodepage"/>
              <w:rFonts w:ascii="Arial" w:hAnsi="Arial" w:cs="Arial"/>
              <w:b/>
            </w:rPr>
            <w:fldChar w:fldCharType="end"/>
          </w:r>
        </w:p>
      </w:tc>
    </w:tr>
  </w:tbl>
  <w:p w14:paraId="14D054A0" w14:textId="77777777" w:rsidR="005D08F9" w:rsidRPr="009F3000" w:rsidRDefault="005D08F9" w:rsidP="005D08F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1D095E" w14:textId="77777777" w:rsidR="005D08F9" w:rsidRPr="00803DD4" w:rsidRDefault="005D08F9" w:rsidP="005D08F9">
    <w:pPr>
      <w:suppressAutoHyphens w:val="0"/>
      <w:autoSpaceDE w:val="0"/>
      <w:autoSpaceDN w:val="0"/>
      <w:adjustRightInd w:val="0"/>
      <w:spacing w:line="288" w:lineRule="auto"/>
      <w:textAlignment w:val="center"/>
      <w:rPr>
        <w:rFonts w:ascii="Arial" w:eastAsia="Calibri" w:hAnsi="Arial" w:cs="Arial"/>
        <w:b/>
        <w:color w:val="003087"/>
        <w:sz w:val="18"/>
        <w:szCs w:val="14"/>
        <w:lang w:eastAsia="en-US"/>
      </w:rPr>
    </w:pPr>
    <w:r w:rsidRPr="00803DD4">
      <w:rPr>
        <w:rFonts w:ascii="Arial" w:eastAsia="Calibri" w:hAnsi="Arial" w:cs="Arial"/>
        <w:b/>
        <w:color w:val="003087"/>
        <w:sz w:val="18"/>
        <w:szCs w:val="14"/>
        <w:lang w:eastAsia="en-US"/>
      </w:rPr>
      <w:t>Institut national de l’environnement industriel et des risques</w:t>
    </w:r>
  </w:p>
  <w:p w14:paraId="15FD18D1" w14:textId="77777777" w:rsidR="005D08F9" w:rsidRPr="00803DD4" w:rsidRDefault="005D08F9" w:rsidP="005D08F9">
    <w:pPr>
      <w:suppressAutoHyphens w:val="0"/>
      <w:autoSpaceDE w:val="0"/>
      <w:autoSpaceDN w:val="0"/>
      <w:adjustRightInd w:val="0"/>
      <w:spacing w:line="288" w:lineRule="auto"/>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Parc technologique Alata • BP 2 • F-60550 Verneuil-en-Halatte</w:t>
    </w:r>
  </w:p>
  <w:p w14:paraId="29ADD036" w14:textId="77777777" w:rsidR="005D08F9" w:rsidRPr="00803DD4" w:rsidRDefault="005D08F9" w:rsidP="005D08F9">
    <w:pPr>
      <w:suppressAutoHyphens w:val="0"/>
      <w:autoSpaceDE w:val="0"/>
      <w:autoSpaceDN w:val="0"/>
      <w:adjustRightInd w:val="0"/>
      <w:textAlignment w:val="center"/>
      <w:rPr>
        <w:rFonts w:ascii="Arial" w:eastAsia="Calibri" w:hAnsi="Arial" w:cs="Arial"/>
        <w:color w:val="003087"/>
        <w:sz w:val="18"/>
        <w:szCs w:val="14"/>
        <w:lang w:eastAsia="en-US"/>
      </w:rPr>
    </w:pPr>
    <w:r w:rsidRPr="00803DD4">
      <w:rPr>
        <w:rFonts w:ascii="Arial" w:eastAsia="Calibri" w:hAnsi="Arial" w:cs="Arial"/>
        <w:color w:val="003087"/>
        <w:sz w:val="18"/>
        <w:szCs w:val="14"/>
        <w:lang w:eastAsia="en-US"/>
      </w:rPr>
      <w:t xml:space="preserve">03 44 55 66 77 • </w:t>
    </w:r>
    <w:hyperlink r:id="rId1" w:history="1">
      <w:r w:rsidRPr="00803DD4">
        <w:rPr>
          <w:rFonts w:ascii="Arial" w:eastAsia="Calibri" w:hAnsi="Arial" w:cs="Arial"/>
          <w:color w:val="003087"/>
          <w:sz w:val="18"/>
          <w:szCs w:val="14"/>
          <w:u w:val="single"/>
          <w:lang w:eastAsia="en-US"/>
        </w:rPr>
        <w:t>ineris@ineris.fr</w:t>
      </w:r>
    </w:hyperlink>
    <w:r w:rsidRPr="00803DD4">
      <w:rPr>
        <w:rFonts w:ascii="Arial" w:eastAsia="Calibri" w:hAnsi="Arial" w:cs="Arial"/>
        <w:color w:val="003087"/>
        <w:sz w:val="18"/>
        <w:szCs w:val="14"/>
        <w:lang w:eastAsia="en-US"/>
      </w:rPr>
      <w:t xml:space="preserve"> • </w:t>
    </w:r>
    <w:hyperlink r:id="rId2" w:history="1">
      <w:r w:rsidRPr="00803DD4">
        <w:rPr>
          <w:rFonts w:ascii="Arial" w:eastAsia="Calibri" w:hAnsi="Arial" w:cs="Arial"/>
          <w:color w:val="003087"/>
          <w:sz w:val="18"/>
          <w:szCs w:val="14"/>
          <w:lang w:eastAsia="en-US"/>
        </w:rPr>
        <w:t>www.ineris.fr</w:t>
      </w:r>
    </w:hyperlink>
  </w:p>
  <w:p w14:paraId="1912784D" w14:textId="77777777" w:rsidR="005D08F9" w:rsidRPr="005D08F9" w:rsidRDefault="005D08F9" w:rsidP="005D08F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A2B0C0" w14:textId="77777777" w:rsidR="00CF5B7E" w:rsidRDefault="00CF5B7E">
      <w:r>
        <w:separator/>
      </w:r>
    </w:p>
  </w:footnote>
  <w:footnote w:type="continuationSeparator" w:id="0">
    <w:p w14:paraId="6235B751" w14:textId="77777777" w:rsidR="00CF5B7E" w:rsidRDefault="00CF5B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78E1147"/>
    <w:multiLevelType w:val="singleLevel"/>
    <w:tmpl w:val="DE526CB4"/>
    <w:name w:val="WW8Num117"/>
    <w:lvl w:ilvl="0">
      <w:numFmt w:val="bullet"/>
      <w:pStyle w:val="AlinaP"/>
      <w:lvlText w:val="-"/>
      <w:lvlJc w:val="left"/>
      <w:pPr>
        <w:tabs>
          <w:tab w:val="num" w:pos="927"/>
        </w:tabs>
        <w:ind w:left="851" w:hanging="284"/>
      </w:pPr>
      <w:rPr>
        <w:rFonts w:hint="default"/>
      </w:rPr>
    </w:lvl>
  </w:abstractNum>
  <w:abstractNum w:abstractNumId="4" w15:restartNumberingAfterBreak="0">
    <w:nsid w:val="08403DBD"/>
    <w:multiLevelType w:val="hybridMultilevel"/>
    <w:tmpl w:val="79DEA2A8"/>
    <w:lvl w:ilvl="0" w:tplc="9B601A68">
      <w:start w:val="1"/>
      <w:numFmt w:val="bullet"/>
      <w:lvlText w:val="-"/>
      <w:lvlJc w:val="left"/>
      <w:pPr>
        <w:ind w:left="852"/>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1" w:tplc="4B124F42">
      <w:start w:val="1"/>
      <w:numFmt w:val="bullet"/>
      <w:lvlText w:val="o"/>
      <w:lvlJc w:val="left"/>
      <w:pPr>
        <w:ind w:left="16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2" w:tplc="E9308F94">
      <w:start w:val="1"/>
      <w:numFmt w:val="bullet"/>
      <w:lvlText w:val="▪"/>
      <w:lvlJc w:val="left"/>
      <w:pPr>
        <w:ind w:left="23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3" w:tplc="C2F24584">
      <w:start w:val="1"/>
      <w:numFmt w:val="bullet"/>
      <w:lvlText w:val="•"/>
      <w:lvlJc w:val="left"/>
      <w:pPr>
        <w:ind w:left="30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4" w:tplc="510CA2DE">
      <w:start w:val="1"/>
      <w:numFmt w:val="bullet"/>
      <w:lvlText w:val="o"/>
      <w:lvlJc w:val="left"/>
      <w:pPr>
        <w:ind w:left="380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5" w:tplc="B2A4D970">
      <w:start w:val="1"/>
      <w:numFmt w:val="bullet"/>
      <w:lvlText w:val="▪"/>
      <w:lvlJc w:val="left"/>
      <w:pPr>
        <w:ind w:left="452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6" w:tplc="38709AA8">
      <w:start w:val="1"/>
      <w:numFmt w:val="bullet"/>
      <w:lvlText w:val="•"/>
      <w:lvlJc w:val="left"/>
      <w:pPr>
        <w:ind w:left="524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7" w:tplc="957AD4AA">
      <w:start w:val="1"/>
      <w:numFmt w:val="bullet"/>
      <w:lvlText w:val="o"/>
      <w:lvlJc w:val="left"/>
      <w:pPr>
        <w:ind w:left="596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lvl w:ilvl="8" w:tplc="0004E214">
      <w:start w:val="1"/>
      <w:numFmt w:val="bullet"/>
      <w:lvlText w:val="▪"/>
      <w:lvlJc w:val="left"/>
      <w:pPr>
        <w:ind w:left="6686"/>
      </w:pPr>
      <w:rPr>
        <w:rFonts w:ascii="Trebuchet MS" w:eastAsia="Trebuchet MS" w:hAnsi="Trebuchet MS" w:cs="Trebuchet M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01B149C"/>
    <w:multiLevelType w:val="hybridMultilevel"/>
    <w:tmpl w:val="A61E5482"/>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394562A"/>
    <w:multiLevelType w:val="hybridMultilevel"/>
    <w:tmpl w:val="791CB644"/>
    <w:lvl w:ilvl="0" w:tplc="8F5C1E58">
      <w:start w:val="1"/>
      <w:numFmt w:val="bullet"/>
      <w:lvlText w:val=""/>
      <w:lvlJc w:val="left"/>
      <w:pPr>
        <w:ind w:left="720" w:hanging="360"/>
      </w:pPr>
      <w:rPr>
        <w:rFonts w:ascii="Wingdings" w:hAnsi="Wingdings" w:hint="default"/>
      </w:rPr>
    </w:lvl>
    <w:lvl w:ilvl="1" w:tplc="005C3AA6">
      <w:start w:val="1"/>
      <w:numFmt w:val="bullet"/>
      <w:pStyle w:val="puce1"/>
      <w:lvlText w:val=""/>
      <w:lvlJc w:val="left"/>
      <w:pPr>
        <w:ind w:left="1440" w:hanging="360"/>
      </w:pPr>
      <w:rPr>
        <w:rFonts w:ascii="Wingdings" w:hAnsi="Wingdings" w:hint="default"/>
      </w:rPr>
    </w:lvl>
    <w:lvl w:ilvl="2" w:tplc="040C0005">
      <w:start w:val="1"/>
      <w:numFmt w:val="bullet"/>
      <w:pStyle w:val="puce2"/>
      <w:lvlText w:val="-"/>
      <w:lvlJc w:val="left"/>
      <w:pPr>
        <w:ind w:left="2160" w:hanging="360"/>
      </w:pPr>
      <w:rPr>
        <w:rFonts w:ascii="Arial" w:hAnsi="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6397FFC"/>
    <w:multiLevelType w:val="multilevel"/>
    <w:tmpl w:val="7096C34C"/>
    <w:styleLink w:val="WW8Num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29863AC0"/>
    <w:multiLevelType w:val="hybridMultilevel"/>
    <w:tmpl w:val="65665C5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C9053E3"/>
    <w:multiLevelType w:val="multilevel"/>
    <w:tmpl w:val="D2E089A0"/>
    <w:styleLink w:val="WW8Num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0" w15:restartNumberingAfterBreak="0">
    <w:nsid w:val="39943128"/>
    <w:multiLevelType w:val="hybridMultilevel"/>
    <w:tmpl w:val="2FB0BD5E"/>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A4819F6"/>
    <w:multiLevelType w:val="hybridMultilevel"/>
    <w:tmpl w:val="2DB283D0"/>
    <w:lvl w:ilvl="0" w:tplc="C2FCB11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3799D"/>
    <w:multiLevelType w:val="hybridMultilevel"/>
    <w:tmpl w:val="D78A6F60"/>
    <w:lvl w:ilvl="0" w:tplc="C2FCB118">
      <w:start w:val="1"/>
      <w:numFmt w:val="bullet"/>
      <w:lvlText w:val="­"/>
      <w:lvlJc w:val="left"/>
      <w:pPr>
        <w:ind w:left="720" w:hanging="360"/>
      </w:pPr>
      <w:rPr>
        <w:rFonts w:ascii="Courier New" w:hAnsi="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D41AD5"/>
    <w:multiLevelType w:val="hybridMultilevel"/>
    <w:tmpl w:val="79B6A6B2"/>
    <w:lvl w:ilvl="0" w:tplc="31CA711C">
      <w:start w:val="14"/>
      <w:numFmt w:val="bullet"/>
      <w:lvlText w:val="-"/>
      <w:lvlJc w:val="left"/>
      <w:pPr>
        <w:ind w:left="720" w:hanging="360"/>
      </w:pPr>
      <w:rPr>
        <w:rFonts w:ascii="Arial" w:eastAsia="Andale Sans UI" w:hAnsi="Arial" w:cs="Arial" w:hint="default"/>
      </w:rPr>
    </w:lvl>
    <w:lvl w:ilvl="1" w:tplc="B970A910" w:tentative="1">
      <w:start w:val="1"/>
      <w:numFmt w:val="bullet"/>
      <w:lvlText w:val="o"/>
      <w:lvlJc w:val="left"/>
      <w:pPr>
        <w:ind w:left="1440" w:hanging="360"/>
      </w:pPr>
      <w:rPr>
        <w:rFonts w:ascii="Courier New" w:hAnsi="Courier New" w:cs="Courier New" w:hint="default"/>
      </w:rPr>
    </w:lvl>
    <w:lvl w:ilvl="2" w:tplc="6D827A9A" w:tentative="1">
      <w:start w:val="1"/>
      <w:numFmt w:val="bullet"/>
      <w:lvlText w:val=""/>
      <w:lvlJc w:val="left"/>
      <w:pPr>
        <w:ind w:left="2160" w:hanging="360"/>
      </w:pPr>
      <w:rPr>
        <w:rFonts w:ascii="Wingdings" w:hAnsi="Wingdings" w:hint="default"/>
      </w:rPr>
    </w:lvl>
    <w:lvl w:ilvl="3" w:tplc="D1206AE8" w:tentative="1">
      <w:start w:val="1"/>
      <w:numFmt w:val="bullet"/>
      <w:lvlText w:val=""/>
      <w:lvlJc w:val="left"/>
      <w:pPr>
        <w:ind w:left="2880" w:hanging="360"/>
      </w:pPr>
      <w:rPr>
        <w:rFonts w:ascii="Symbol" w:hAnsi="Symbol" w:hint="default"/>
      </w:rPr>
    </w:lvl>
    <w:lvl w:ilvl="4" w:tplc="AECA30B4" w:tentative="1">
      <w:start w:val="1"/>
      <w:numFmt w:val="bullet"/>
      <w:lvlText w:val="o"/>
      <w:lvlJc w:val="left"/>
      <w:pPr>
        <w:ind w:left="3600" w:hanging="360"/>
      </w:pPr>
      <w:rPr>
        <w:rFonts w:ascii="Courier New" w:hAnsi="Courier New" w:cs="Courier New" w:hint="default"/>
      </w:rPr>
    </w:lvl>
    <w:lvl w:ilvl="5" w:tplc="CFC2CBB0" w:tentative="1">
      <w:start w:val="1"/>
      <w:numFmt w:val="bullet"/>
      <w:lvlText w:val=""/>
      <w:lvlJc w:val="left"/>
      <w:pPr>
        <w:ind w:left="4320" w:hanging="360"/>
      </w:pPr>
      <w:rPr>
        <w:rFonts w:ascii="Wingdings" w:hAnsi="Wingdings" w:hint="default"/>
      </w:rPr>
    </w:lvl>
    <w:lvl w:ilvl="6" w:tplc="BD7E233C" w:tentative="1">
      <w:start w:val="1"/>
      <w:numFmt w:val="bullet"/>
      <w:lvlText w:val=""/>
      <w:lvlJc w:val="left"/>
      <w:pPr>
        <w:ind w:left="5040" w:hanging="360"/>
      </w:pPr>
      <w:rPr>
        <w:rFonts w:ascii="Symbol" w:hAnsi="Symbol" w:hint="default"/>
      </w:rPr>
    </w:lvl>
    <w:lvl w:ilvl="7" w:tplc="0532C7A2" w:tentative="1">
      <w:start w:val="1"/>
      <w:numFmt w:val="bullet"/>
      <w:lvlText w:val="o"/>
      <w:lvlJc w:val="left"/>
      <w:pPr>
        <w:ind w:left="5760" w:hanging="360"/>
      </w:pPr>
      <w:rPr>
        <w:rFonts w:ascii="Courier New" w:hAnsi="Courier New" w:cs="Courier New" w:hint="default"/>
      </w:rPr>
    </w:lvl>
    <w:lvl w:ilvl="8" w:tplc="4808F2EC" w:tentative="1">
      <w:start w:val="1"/>
      <w:numFmt w:val="bullet"/>
      <w:lvlText w:val=""/>
      <w:lvlJc w:val="left"/>
      <w:pPr>
        <w:ind w:left="6480" w:hanging="360"/>
      </w:pPr>
      <w:rPr>
        <w:rFonts w:ascii="Wingdings" w:hAnsi="Wingdings" w:hint="default"/>
      </w:rPr>
    </w:lvl>
  </w:abstractNum>
  <w:abstractNum w:abstractNumId="14" w15:restartNumberingAfterBreak="0">
    <w:nsid w:val="4DD17FFC"/>
    <w:multiLevelType w:val="hybridMultilevel"/>
    <w:tmpl w:val="1D940984"/>
    <w:lvl w:ilvl="0" w:tplc="8C94A9FE">
      <w:start w:val="79"/>
      <w:numFmt w:val="bullet"/>
      <w:lvlText w:val="-"/>
      <w:lvlJc w:val="left"/>
      <w:pPr>
        <w:ind w:left="1496" w:hanging="360"/>
      </w:pPr>
      <w:rPr>
        <w:rFonts w:ascii="Trebuchet MS" w:eastAsia="Times New Roman" w:hAnsi="Trebuchet MS" w:cs="Aria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5" w15:restartNumberingAfterBreak="0">
    <w:nsid w:val="5A9677BE"/>
    <w:multiLevelType w:val="hybridMultilevel"/>
    <w:tmpl w:val="1E80793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5BEB7D31"/>
    <w:multiLevelType w:val="hybridMultilevel"/>
    <w:tmpl w:val="6AE8BB7C"/>
    <w:lvl w:ilvl="0" w:tplc="ED160BEE">
      <w:start w:val="1"/>
      <w:numFmt w:val="bullet"/>
      <w:pStyle w:val="Puces"/>
      <w:lvlText w:val=""/>
      <w:lvlJc w:val="left"/>
      <w:pPr>
        <w:ind w:left="720" w:hanging="360"/>
      </w:pPr>
      <w:rPr>
        <w:rFonts w:ascii="Wingdings" w:hAnsi="Wingdings" w:hint="default"/>
      </w:rPr>
    </w:lvl>
    <w:lvl w:ilvl="1" w:tplc="1DFCB52A">
      <w:start w:val="1"/>
      <w:numFmt w:val="bullet"/>
      <w:lvlText w:val="o"/>
      <w:lvlJc w:val="left"/>
      <w:pPr>
        <w:ind w:left="1440" w:hanging="360"/>
      </w:pPr>
      <w:rPr>
        <w:rFonts w:ascii="Courier New" w:hAnsi="Courier New" w:cs="Tahoma" w:hint="default"/>
      </w:rPr>
    </w:lvl>
    <w:lvl w:ilvl="2" w:tplc="A414298E">
      <w:start w:val="1"/>
      <w:numFmt w:val="bullet"/>
      <w:lvlText w:val=""/>
      <w:lvlJc w:val="left"/>
      <w:pPr>
        <w:ind w:left="2160" w:hanging="360"/>
      </w:pPr>
      <w:rPr>
        <w:rFonts w:ascii="Wingdings" w:hAnsi="Wingdings" w:hint="default"/>
      </w:rPr>
    </w:lvl>
    <w:lvl w:ilvl="3" w:tplc="AB882182" w:tentative="1">
      <w:start w:val="1"/>
      <w:numFmt w:val="bullet"/>
      <w:lvlText w:val=""/>
      <w:lvlJc w:val="left"/>
      <w:pPr>
        <w:ind w:left="2880" w:hanging="360"/>
      </w:pPr>
      <w:rPr>
        <w:rFonts w:ascii="Symbol" w:hAnsi="Symbol" w:hint="default"/>
      </w:rPr>
    </w:lvl>
    <w:lvl w:ilvl="4" w:tplc="FCFE3138" w:tentative="1">
      <w:start w:val="1"/>
      <w:numFmt w:val="bullet"/>
      <w:lvlText w:val="o"/>
      <w:lvlJc w:val="left"/>
      <w:pPr>
        <w:ind w:left="3600" w:hanging="360"/>
      </w:pPr>
      <w:rPr>
        <w:rFonts w:ascii="Courier New" w:hAnsi="Courier New" w:cs="Tahoma" w:hint="default"/>
      </w:rPr>
    </w:lvl>
    <w:lvl w:ilvl="5" w:tplc="C226CA90" w:tentative="1">
      <w:start w:val="1"/>
      <w:numFmt w:val="bullet"/>
      <w:lvlText w:val=""/>
      <w:lvlJc w:val="left"/>
      <w:pPr>
        <w:ind w:left="4320" w:hanging="360"/>
      </w:pPr>
      <w:rPr>
        <w:rFonts w:ascii="Wingdings" w:hAnsi="Wingdings" w:hint="default"/>
      </w:rPr>
    </w:lvl>
    <w:lvl w:ilvl="6" w:tplc="7584B1B0" w:tentative="1">
      <w:start w:val="1"/>
      <w:numFmt w:val="bullet"/>
      <w:lvlText w:val=""/>
      <w:lvlJc w:val="left"/>
      <w:pPr>
        <w:ind w:left="5040" w:hanging="360"/>
      </w:pPr>
      <w:rPr>
        <w:rFonts w:ascii="Symbol" w:hAnsi="Symbol" w:hint="default"/>
      </w:rPr>
    </w:lvl>
    <w:lvl w:ilvl="7" w:tplc="5CAEE17A" w:tentative="1">
      <w:start w:val="1"/>
      <w:numFmt w:val="bullet"/>
      <w:lvlText w:val="o"/>
      <w:lvlJc w:val="left"/>
      <w:pPr>
        <w:ind w:left="5760" w:hanging="360"/>
      </w:pPr>
      <w:rPr>
        <w:rFonts w:ascii="Courier New" w:hAnsi="Courier New" w:cs="Tahoma" w:hint="default"/>
      </w:rPr>
    </w:lvl>
    <w:lvl w:ilvl="8" w:tplc="CB0C0AC0" w:tentative="1">
      <w:start w:val="1"/>
      <w:numFmt w:val="bullet"/>
      <w:lvlText w:val=""/>
      <w:lvlJc w:val="left"/>
      <w:pPr>
        <w:ind w:left="6480" w:hanging="360"/>
      </w:pPr>
      <w:rPr>
        <w:rFonts w:ascii="Wingdings" w:hAnsi="Wingdings" w:hint="default"/>
      </w:rPr>
    </w:lvl>
  </w:abstractNum>
  <w:abstractNum w:abstractNumId="17" w15:restartNumberingAfterBreak="0">
    <w:nsid w:val="63C25B94"/>
    <w:multiLevelType w:val="multilevel"/>
    <w:tmpl w:val="0DC48B28"/>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8" w15:restartNumberingAfterBreak="0">
    <w:nsid w:val="645443FB"/>
    <w:multiLevelType w:val="hybridMultilevel"/>
    <w:tmpl w:val="756ADB72"/>
    <w:lvl w:ilvl="0" w:tplc="040C0001">
      <w:start w:val="1"/>
      <w:numFmt w:val="bullet"/>
      <w:lvlText w:val=""/>
      <w:lvlJc w:val="left"/>
      <w:pPr>
        <w:ind w:left="360" w:hanging="360"/>
      </w:pPr>
      <w:rPr>
        <w:rFonts w:ascii="Symbol" w:hAnsi="Symbol" w:hint="default"/>
        <w:b w:val="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69DE2A66"/>
    <w:multiLevelType w:val="hybridMultilevel"/>
    <w:tmpl w:val="83E43D50"/>
    <w:lvl w:ilvl="0" w:tplc="2DE64CC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FD05237"/>
    <w:multiLevelType w:val="hybridMultilevel"/>
    <w:tmpl w:val="93B4D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6240740"/>
    <w:multiLevelType w:val="hybridMultilevel"/>
    <w:tmpl w:val="6BFC06BC"/>
    <w:lvl w:ilvl="0" w:tplc="5574C3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6163579">
    <w:abstractNumId w:val="0"/>
  </w:num>
  <w:num w:numId="2" w16cid:durableId="1653831909">
    <w:abstractNumId w:val="1"/>
  </w:num>
  <w:num w:numId="3" w16cid:durableId="2027362237">
    <w:abstractNumId w:val="2"/>
  </w:num>
  <w:num w:numId="4" w16cid:durableId="555626437">
    <w:abstractNumId w:val="20"/>
  </w:num>
  <w:num w:numId="5" w16cid:durableId="878779114">
    <w:abstractNumId w:val="3"/>
  </w:num>
  <w:num w:numId="6" w16cid:durableId="1765689364">
    <w:abstractNumId w:val="9"/>
  </w:num>
  <w:num w:numId="7" w16cid:durableId="1419518149">
    <w:abstractNumId w:val="9"/>
  </w:num>
  <w:num w:numId="8" w16cid:durableId="1684933591">
    <w:abstractNumId w:val="9"/>
  </w:num>
  <w:num w:numId="9" w16cid:durableId="1960143227">
    <w:abstractNumId w:val="7"/>
  </w:num>
  <w:num w:numId="10" w16cid:durableId="361395849">
    <w:abstractNumId w:val="7"/>
  </w:num>
  <w:num w:numId="11" w16cid:durableId="1010597524">
    <w:abstractNumId w:val="7"/>
  </w:num>
  <w:num w:numId="12" w16cid:durableId="1446077675">
    <w:abstractNumId w:val="17"/>
  </w:num>
  <w:num w:numId="13" w16cid:durableId="1964117027">
    <w:abstractNumId w:val="17"/>
  </w:num>
  <w:num w:numId="14" w16cid:durableId="1436905419">
    <w:abstractNumId w:val="17"/>
  </w:num>
  <w:num w:numId="15" w16cid:durableId="2088964929">
    <w:abstractNumId w:val="19"/>
  </w:num>
  <w:num w:numId="16" w16cid:durableId="2112427470">
    <w:abstractNumId w:val="4"/>
  </w:num>
  <w:num w:numId="17" w16cid:durableId="1898204103">
    <w:abstractNumId w:val="3"/>
  </w:num>
  <w:num w:numId="18" w16cid:durableId="459735803">
    <w:abstractNumId w:val="14"/>
  </w:num>
  <w:num w:numId="19" w16cid:durableId="1342927132">
    <w:abstractNumId w:val="15"/>
  </w:num>
  <w:num w:numId="20" w16cid:durableId="1734352006">
    <w:abstractNumId w:val="5"/>
  </w:num>
  <w:num w:numId="21" w16cid:durableId="586883749">
    <w:abstractNumId w:val="18"/>
  </w:num>
  <w:num w:numId="22" w16cid:durableId="959847838">
    <w:abstractNumId w:val="8"/>
  </w:num>
  <w:num w:numId="23" w16cid:durableId="214858964">
    <w:abstractNumId w:val="22"/>
  </w:num>
  <w:num w:numId="24" w16cid:durableId="506409395">
    <w:abstractNumId w:val="16"/>
  </w:num>
  <w:num w:numId="25" w16cid:durableId="1459028862">
    <w:abstractNumId w:val="12"/>
  </w:num>
  <w:num w:numId="26" w16cid:durableId="728767765">
    <w:abstractNumId w:val="11"/>
  </w:num>
  <w:num w:numId="27" w16cid:durableId="2138524974">
    <w:abstractNumId w:val="10"/>
  </w:num>
  <w:num w:numId="28" w16cid:durableId="1668900095">
    <w:abstractNumId w:val="6"/>
  </w:num>
  <w:num w:numId="29" w16cid:durableId="1706296099">
    <w:abstractNumId w:val="13"/>
  </w:num>
  <w:num w:numId="30" w16cid:durableId="165656517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CA3"/>
    <w:rsid w:val="00000913"/>
    <w:rsid w:val="00001D87"/>
    <w:rsid w:val="00007F0D"/>
    <w:rsid w:val="00022A4F"/>
    <w:rsid w:val="00026C1E"/>
    <w:rsid w:val="00031A00"/>
    <w:rsid w:val="000344BD"/>
    <w:rsid w:val="00036500"/>
    <w:rsid w:val="00036F9F"/>
    <w:rsid w:val="0004393D"/>
    <w:rsid w:val="000456CE"/>
    <w:rsid w:val="0005236F"/>
    <w:rsid w:val="0006264F"/>
    <w:rsid w:val="00065BC7"/>
    <w:rsid w:val="000663A4"/>
    <w:rsid w:val="00072FF4"/>
    <w:rsid w:val="00073336"/>
    <w:rsid w:val="0008094B"/>
    <w:rsid w:val="00081F3C"/>
    <w:rsid w:val="00083C20"/>
    <w:rsid w:val="00086578"/>
    <w:rsid w:val="000924C5"/>
    <w:rsid w:val="00097A53"/>
    <w:rsid w:val="000A2E05"/>
    <w:rsid w:val="000A6CF0"/>
    <w:rsid w:val="000A6E23"/>
    <w:rsid w:val="000C0786"/>
    <w:rsid w:val="000C151A"/>
    <w:rsid w:val="000D10AF"/>
    <w:rsid w:val="000D761F"/>
    <w:rsid w:val="000E0020"/>
    <w:rsid w:val="000E1C0C"/>
    <w:rsid w:val="000E1E24"/>
    <w:rsid w:val="000E6C96"/>
    <w:rsid w:val="000F3315"/>
    <w:rsid w:val="00103B77"/>
    <w:rsid w:val="00104B62"/>
    <w:rsid w:val="00105459"/>
    <w:rsid w:val="00106D9D"/>
    <w:rsid w:val="00116970"/>
    <w:rsid w:val="001172DE"/>
    <w:rsid w:val="00123CDB"/>
    <w:rsid w:val="00124620"/>
    <w:rsid w:val="00126A77"/>
    <w:rsid w:val="001406E7"/>
    <w:rsid w:val="00153371"/>
    <w:rsid w:val="00160D17"/>
    <w:rsid w:val="00166B56"/>
    <w:rsid w:val="001756DF"/>
    <w:rsid w:val="00176032"/>
    <w:rsid w:val="00176F4B"/>
    <w:rsid w:val="00177FD1"/>
    <w:rsid w:val="00191D30"/>
    <w:rsid w:val="00192556"/>
    <w:rsid w:val="001A21FE"/>
    <w:rsid w:val="001A59FA"/>
    <w:rsid w:val="001A6D0F"/>
    <w:rsid w:val="001B768B"/>
    <w:rsid w:val="001C2C20"/>
    <w:rsid w:val="001C38D2"/>
    <w:rsid w:val="001C40C0"/>
    <w:rsid w:val="001C733C"/>
    <w:rsid w:val="001C7880"/>
    <w:rsid w:val="001C7B8F"/>
    <w:rsid w:val="001E03ED"/>
    <w:rsid w:val="001E4E56"/>
    <w:rsid w:val="00203637"/>
    <w:rsid w:val="00205F73"/>
    <w:rsid w:val="0021527A"/>
    <w:rsid w:val="00215C35"/>
    <w:rsid w:val="0021797C"/>
    <w:rsid w:val="00223EFE"/>
    <w:rsid w:val="00225A1A"/>
    <w:rsid w:val="00237327"/>
    <w:rsid w:val="00240987"/>
    <w:rsid w:val="002413DD"/>
    <w:rsid w:val="00243D50"/>
    <w:rsid w:val="002475EA"/>
    <w:rsid w:val="00251040"/>
    <w:rsid w:val="00263B88"/>
    <w:rsid w:val="0026489A"/>
    <w:rsid w:val="002654F2"/>
    <w:rsid w:val="0027700C"/>
    <w:rsid w:val="002904AF"/>
    <w:rsid w:val="0029455E"/>
    <w:rsid w:val="002946CF"/>
    <w:rsid w:val="002961BF"/>
    <w:rsid w:val="002A4CE3"/>
    <w:rsid w:val="002B2988"/>
    <w:rsid w:val="002C0468"/>
    <w:rsid w:val="002C2CA3"/>
    <w:rsid w:val="002C4B3E"/>
    <w:rsid w:val="002C5927"/>
    <w:rsid w:val="002C79D6"/>
    <w:rsid w:val="002D0FCF"/>
    <w:rsid w:val="002D2E55"/>
    <w:rsid w:val="002D690A"/>
    <w:rsid w:val="002E446D"/>
    <w:rsid w:val="002E7F09"/>
    <w:rsid w:val="002F704A"/>
    <w:rsid w:val="00313BB2"/>
    <w:rsid w:val="00313CE0"/>
    <w:rsid w:val="00330A82"/>
    <w:rsid w:val="00332659"/>
    <w:rsid w:val="00332B12"/>
    <w:rsid w:val="0033445E"/>
    <w:rsid w:val="003358BD"/>
    <w:rsid w:val="00336572"/>
    <w:rsid w:val="00340B54"/>
    <w:rsid w:val="00343C5D"/>
    <w:rsid w:val="003521F6"/>
    <w:rsid w:val="00354C04"/>
    <w:rsid w:val="00361FF1"/>
    <w:rsid w:val="00370023"/>
    <w:rsid w:val="00371322"/>
    <w:rsid w:val="003814F9"/>
    <w:rsid w:val="003838E7"/>
    <w:rsid w:val="00384B40"/>
    <w:rsid w:val="00385E76"/>
    <w:rsid w:val="00392658"/>
    <w:rsid w:val="00392BA5"/>
    <w:rsid w:val="003A3321"/>
    <w:rsid w:val="003B1DA8"/>
    <w:rsid w:val="003C0DE8"/>
    <w:rsid w:val="003C12BC"/>
    <w:rsid w:val="003C35BA"/>
    <w:rsid w:val="003C4088"/>
    <w:rsid w:val="003D5EC7"/>
    <w:rsid w:val="003E31C2"/>
    <w:rsid w:val="003F0C7D"/>
    <w:rsid w:val="003F1389"/>
    <w:rsid w:val="00412382"/>
    <w:rsid w:val="0041526B"/>
    <w:rsid w:val="004268AC"/>
    <w:rsid w:val="0043706E"/>
    <w:rsid w:val="0044597F"/>
    <w:rsid w:val="0044629B"/>
    <w:rsid w:val="0045276F"/>
    <w:rsid w:val="004527E1"/>
    <w:rsid w:val="00454086"/>
    <w:rsid w:val="00457AC6"/>
    <w:rsid w:val="00490F70"/>
    <w:rsid w:val="0049554E"/>
    <w:rsid w:val="004964B1"/>
    <w:rsid w:val="004A29D9"/>
    <w:rsid w:val="004A7169"/>
    <w:rsid w:val="004B1EF8"/>
    <w:rsid w:val="004C589E"/>
    <w:rsid w:val="004D1E4D"/>
    <w:rsid w:val="004E12C2"/>
    <w:rsid w:val="004E1D1F"/>
    <w:rsid w:val="004E75A6"/>
    <w:rsid w:val="00500F31"/>
    <w:rsid w:val="00514DAF"/>
    <w:rsid w:val="00515A11"/>
    <w:rsid w:val="00532EC7"/>
    <w:rsid w:val="00536C47"/>
    <w:rsid w:val="00541CA3"/>
    <w:rsid w:val="00542243"/>
    <w:rsid w:val="005546A9"/>
    <w:rsid w:val="00560734"/>
    <w:rsid w:val="00564B59"/>
    <w:rsid w:val="005701B5"/>
    <w:rsid w:val="00571B2C"/>
    <w:rsid w:val="0058029D"/>
    <w:rsid w:val="005808E8"/>
    <w:rsid w:val="00583CAC"/>
    <w:rsid w:val="005846FB"/>
    <w:rsid w:val="00585231"/>
    <w:rsid w:val="005879BE"/>
    <w:rsid w:val="00590975"/>
    <w:rsid w:val="005A42B3"/>
    <w:rsid w:val="005A4A3B"/>
    <w:rsid w:val="005A4CB5"/>
    <w:rsid w:val="005B4FBC"/>
    <w:rsid w:val="005C0D45"/>
    <w:rsid w:val="005C360B"/>
    <w:rsid w:val="005C52BC"/>
    <w:rsid w:val="005C6427"/>
    <w:rsid w:val="005C7D68"/>
    <w:rsid w:val="005D08F9"/>
    <w:rsid w:val="005D2F40"/>
    <w:rsid w:val="005D4532"/>
    <w:rsid w:val="005E607F"/>
    <w:rsid w:val="005E78E9"/>
    <w:rsid w:val="005F0643"/>
    <w:rsid w:val="0061068C"/>
    <w:rsid w:val="00610BA0"/>
    <w:rsid w:val="00611C48"/>
    <w:rsid w:val="00622256"/>
    <w:rsid w:val="00632952"/>
    <w:rsid w:val="00632ECA"/>
    <w:rsid w:val="00636D37"/>
    <w:rsid w:val="0064340D"/>
    <w:rsid w:val="0064560F"/>
    <w:rsid w:val="006530DF"/>
    <w:rsid w:val="00654621"/>
    <w:rsid w:val="0065499C"/>
    <w:rsid w:val="00654AFB"/>
    <w:rsid w:val="00660727"/>
    <w:rsid w:val="0067282A"/>
    <w:rsid w:val="00675D49"/>
    <w:rsid w:val="006775ED"/>
    <w:rsid w:val="00690740"/>
    <w:rsid w:val="006929ED"/>
    <w:rsid w:val="00697C2C"/>
    <w:rsid w:val="006A0F5B"/>
    <w:rsid w:val="006A28E7"/>
    <w:rsid w:val="006A453A"/>
    <w:rsid w:val="006A4577"/>
    <w:rsid w:val="006B150F"/>
    <w:rsid w:val="006B5279"/>
    <w:rsid w:val="006B5736"/>
    <w:rsid w:val="006C1971"/>
    <w:rsid w:val="006C4338"/>
    <w:rsid w:val="006C7CD0"/>
    <w:rsid w:val="006E1393"/>
    <w:rsid w:val="006E204B"/>
    <w:rsid w:val="006F3DF9"/>
    <w:rsid w:val="007051A4"/>
    <w:rsid w:val="007060E5"/>
    <w:rsid w:val="00710FD6"/>
    <w:rsid w:val="00715036"/>
    <w:rsid w:val="007164B3"/>
    <w:rsid w:val="0072071F"/>
    <w:rsid w:val="00723D26"/>
    <w:rsid w:val="00730E47"/>
    <w:rsid w:val="00735B09"/>
    <w:rsid w:val="00755391"/>
    <w:rsid w:val="00757151"/>
    <w:rsid w:val="00757527"/>
    <w:rsid w:val="00761235"/>
    <w:rsid w:val="007662B6"/>
    <w:rsid w:val="0077033E"/>
    <w:rsid w:val="0078401C"/>
    <w:rsid w:val="00784463"/>
    <w:rsid w:val="0078690C"/>
    <w:rsid w:val="007909E0"/>
    <w:rsid w:val="007909FB"/>
    <w:rsid w:val="0079785C"/>
    <w:rsid w:val="007A2318"/>
    <w:rsid w:val="007A4E94"/>
    <w:rsid w:val="007A6ED1"/>
    <w:rsid w:val="007B195E"/>
    <w:rsid w:val="007B26FA"/>
    <w:rsid w:val="007D07EF"/>
    <w:rsid w:val="007D22A0"/>
    <w:rsid w:val="007D4AAE"/>
    <w:rsid w:val="007D5A94"/>
    <w:rsid w:val="007D5BE6"/>
    <w:rsid w:val="007D7A65"/>
    <w:rsid w:val="007F3C0B"/>
    <w:rsid w:val="007F68A6"/>
    <w:rsid w:val="00803DD4"/>
    <w:rsid w:val="00812A61"/>
    <w:rsid w:val="00813D07"/>
    <w:rsid w:val="0082049D"/>
    <w:rsid w:val="0083205E"/>
    <w:rsid w:val="00844DAA"/>
    <w:rsid w:val="0084664A"/>
    <w:rsid w:val="008466D7"/>
    <w:rsid w:val="008571D3"/>
    <w:rsid w:val="00860132"/>
    <w:rsid w:val="00867D9F"/>
    <w:rsid w:val="00882E80"/>
    <w:rsid w:val="008839C0"/>
    <w:rsid w:val="00887392"/>
    <w:rsid w:val="00893BF4"/>
    <w:rsid w:val="008A18D4"/>
    <w:rsid w:val="008A5E5E"/>
    <w:rsid w:val="008A7963"/>
    <w:rsid w:val="008B0A18"/>
    <w:rsid w:val="008B225C"/>
    <w:rsid w:val="008B29C5"/>
    <w:rsid w:val="008B475D"/>
    <w:rsid w:val="008C0B1F"/>
    <w:rsid w:val="008C2055"/>
    <w:rsid w:val="008D1DBB"/>
    <w:rsid w:val="008D1EFC"/>
    <w:rsid w:val="008E1317"/>
    <w:rsid w:val="008E3325"/>
    <w:rsid w:val="008E69C3"/>
    <w:rsid w:val="008F3EAA"/>
    <w:rsid w:val="009019B7"/>
    <w:rsid w:val="009020F5"/>
    <w:rsid w:val="009034F9"/>
    <w:rsid w:val="0090399B"/>
    <w:rsid w:val="009049BA"/>
    <w:rsid w:val="00906CF9"/>
    <w:rsid w:val="00913397"/>
    <w:rsid w:val="00917F24"/>
    <w:rsid w:val="009213C7"/>
    <w:rsid w:val="00923397"/>
    <w:rsid w:val="00930AF6"/>
    <w:rsid w:val="009312A7"/>
    <w:rsid w:val="00934503"/>
    <w:rsid w:val="00937892"/>
    <w:rsid w:val="00947DDD"/>
    <w:rsid w:val="00954C3B"/>
    <w:rsid w:val="00955673"/>
    <w:rsid w:val="00956832"/>
    <w:rsid w:val="009662FD"/>
    <w:rsid w:val="00971636"/>
    <w:rsid w:val="00971D40"/>
    <w:rsid w:val="00971F8E"/>
    <w:rsid w:val="0097292E"/>
    <w:rsid w:val="00982A30"/>
    <w:rsid w:val="00983E5F"/>
    <w:rsid w:val="00983FF3"/>
    <w:rsid w:val="0098413B"/>
    <w:rsid w:val="009869F2"/>
    <w:rsid w:val="0098716F"/>
    <w:rsid w:val="00991964"/>
    <w:rsid w:val="0099477C"/>
    <w:rsid w:val="00994B00"/>
    <w:rsid w:val="00994BB5"/>
    <w:rsid w:val="009A032A"/>
    <w:rsid w:val="009B1CD0"/>
    <w:rsid w:val="009B1DF9"/>
    <w:rsid w:val="009B45B9"/>
    <w:rsid w:val="009B5846"/>
    <w:rsid w:val="009C0929"/>
    <w:rsid w:val="009C1039"/>
    <w:rsid w:val="009C64F9"/>
    <w:rsid w:val="009F05A0"/>
    <w:rsid w:val="009F3000"/>
    <w:rsid w:val="00A010AE"/>
    <w:rsid w:val="00A07D59"/>
    <w:rsid w:val="00A1232D"/>
    <w:rsid w:val="00A37DC1"/>
    <w:rsid w:val="00A42290"/>
    <w:rsid w:val="00A52D6B"/>
    <w:rsid w:val="00A61A45"/>
    <w:rsid w:val="00A736CF"/>
    <w:rsid w:val="00A841FF"/>
    <w:rsid w:val="00A97E07"/>
    <w:rsid w:val="00AB3642"/>
    <w:rsid w:val="00AC1C89"/>
    <w:rsid w:val="00AC3BCA"/>
    <w:rsid w:val="00AC7942"/>
    <w:rsid w:val="00AD17A8"/>
    <w:rsid w:val="00AD1EA5"/>
    <w:rsid w:val="00AD6368"/>
    <w:rsid w:val="00AE1A5C"/>
    <w:rsid w:val="00AE2D37"/>
    <w:rsid w:val="00AE53DF"/>
    <w:rsid w:val="00AE7831"/>
    <w:rsid w:val="00AF3806"/>
    <w:rsid w:val="00AF6BAB"/>
    <w:rsid w:val="00B04193"/>
    <w:rsid w:val="00B054DA"/>
    <w:rsid w:val="00B06C3A"/>
    <w:rsid w:val="00B07DF8"/>
    <w:rsid w:val="00B20EBA"/>
    <w:rsid w:val="00B2106D"/>
    <w:rsid w:val="00B32778"/>
    <w:rsid w:val="00B33569"/>
    <w:rsid w:val="00B33814"/>
    <w:rsid w:val="00B37D6C"/>
    <w:rsid w:val="00B40408"/>
    <w:rsid w:val="00B53F5A"/>
    <w:rsid w:val="00B56AB5"/>
    <w:rsid w:val="00B60F1B"/>
    <w:rsid w:val="00B74D16"/>
    <w:rsid w:val="00B771C9"/>
    <w:rsid w:val="00B80655"/>
    <w:rsid w:val="00B813DA"/>
    <w:rsid w:val="00B82718"/>
    <w:rsid w:val="00B86B10"/>
    <w:rsid w:val="00B871C4"/>
    <w:rsid w:val="00B87564"/>
    <w:rsid w:val="00B9388B"/>
    <w:rsid w:val="00B95025"/>
    <w:rsid w:val="00BA219A"/>
    <w:rsid w:val="00BA44E5"/>
    <w:rsid w:val="00BA4987"/>
    <w:rsid w:val="00BA5872"/>
    <w:rsid w:val="00BA67EF"/>
    <w:rsid w:val="00BA797C"/>
    <w:rsid w:val="00BB32E9"/>
    <w:rsid w:val="00BC5388"/>
    <w:rsid w:val="00BD1D0F"/>
    <w:rsid w:val="00BD68B6"/>
    <w:rsid w:val="00BD72A5"/>
    <w:rsid w:val="00BE07F5"/>
    <w:rsid w:val="00BE3894"/>
    <w:rsid w:val="00BE436F"/>
    <w:rsid w:val="00BE46A9"/>
    <w:rsid w:val="00BE4E8D"/>
    <w:rsid w:val="00BE6078"/>
    <w:rsid w:val="00BF457A"/>
    <w:rsid w:val="00C0519C"/>
    <w:rsid w:val="00C10DD3"/>
    <w:rsid w:val="00C1412B"/>
    <w:rsid w:val="00C14AE3"/>
    <w:rsid w:val="00C167F0"/>
    <w:rsid w:val="00C22818"/>
    <w:rsid w:val="00C240FC"/>
    <w:rsid w:val="00C254A5"/>
    <w:rsid w:val="00C27B6D"/>
    <w:rsid w:val="00C30991"/>
    <w:rsid w:val="00C363D7"/>
    <w:rsid w:val="00C371F9"/>
    <w:rsid w:val="00C40CEF"/>
    <w:rsid w:val="00C45EE1"/>
    <w:rsid w:val="00C46A10"/>
    <w:rsid w:val="00C70738"/>
    <w:rsid w:val="00C75FF0"/>
    <w:rsid w:val="00C77F4A"/>
    <w:rsid w:val="00C84977"/>
    <w:rsid w:val="00C91060"/>
    <w:rsid w:val="00C911FE"/>
    <w:rsid w:val="00C91870"/>
    <w:rsid w:val="00C91F8F"/>
    <w:rsid w:val="00C93CAD"/>
    <w:rsid w:val="00C956CD"/>
    <w:rsid w:val="00C97BB1"/>
    <w:rsid w:val="00CA22B6"/>
    <w:rsid w:val="00CA6B9B"/>
    <w:rsid w:val="00CB05D1"/>
    <w:rsid w:val="00CB2532"/>
    <w:rsid w:val="00CB2CA4"/>
    <w:rsid w:val="00CC5DF1"/>
    <w:rsid w:val="00CC681F"/>
    <w:rsid w:val="00CC6CB8"/>
    <w:rsid w:val="00CD0447"/>
    <w:rsid w:val="00CD185D"/>
    <w:rsid w:val="00CD4158"/>
    <w:rsid w:val="00CD46CC"/>
    <w:rsid w:val="00CD5584"/>
    <w:rsid w:val="00CD784D"/>
    <w:rsid w:val="00CE7ED2"/>
    <w:rsid w:val="00CF5B7E"/>
    <w:rsid w:val="00CF5FA7"/>
    <w:rsid w:val="00D141E3"/>
    <w:rsid w:val="00D21112"/>
    <w:rsid w:val="00D23F2C"/>
    <w:rsid w:val="00D252A2"/>
    <w:rsid w:val="00D36331"/>
    <w:rsid w:val="00D40FCA"/>
    <w:rsid w:val="00D4168A"/>
    <w:rsid w:val="00D41AEA"/>
    <w:rsid w:val="00D46BC7"/>
    <w:rsid w:val="00D479AF"/>
    <w:rsid w:val="00D5300D"/>
    <w:rsid w:val="00D576E5"/>
    <w:rsid w:val="00D603EF"/>
    <w:rsid w:val="00D6487A"/>
    <w:rsid w:val="00D81A25"/>
    <w:rsid w:val="00D85B4D"/>
    <w:rsid w:val="00D93018"/>
    <w:rsid w:val="00D93A55"/>
    <w:rsid w:val="00DA2C84"/>
    <w:rsid w:val="00DA6FB3"/>
    <w:rsid w:val="00DB562A"/>
    <w:rsid w:val="00DB796C"/>
    <w:rsid w:val="00DB7EF4"/>
    <w:rsid w:val="00DC0ED6"/>
    <w:rsid w:val="00DD086C"/>
    <w:rsid w:val="00DD26F2"/>
    <w:rsid w:val="00DD4A46"/>
    <w:rsid w:val="00DD5A41"/>
    <w:rsid w:val="00E17D8E"/>
    <w:rsid w:val="00E20AD3"/>
    <w:rsid w:val="00E31CC9"/>
    <w:rsid w:val="00E41CA3"/>
    <w:rsid w:val="00E432A5"/>
    <w:rsid w:val="00E45F0E"/>
    <w:rsid w:val="00E47798"/>
    <w:rsid w:val="00E50E20"/>
    <w:rsid w:val="00E521C6"/>
    <w:rsid w:val="00E604E4"/>
    <w:rsid w:val="00E6507D"/>
    <w:rsid w:val="00E74222"/>
    <w:rsid w:val="00E763C4"/>
    <w:rsid w:val="00E85298"/>
    <w:rsid w:val="00E91757"/>
    <w:rsid w:val="00E92BEB"/>
    <w:rsid w:val="00E972CE"/>
    <w:rsid w:val="00EB2B57"/>
    <w:rsid w:val="00EC42E7"/>
    <w:rsid w:val="00ED3918"/>
    <w:rsid w:val="00ED5E51"/>
    <w:rsid w:val="00ED7173"/>
    <w:rsid w:val="00ED77C0"/>
    <w:rsid w:val="00EF1898"/>
    <w:rsid w:val="00EF6987"/>
    <w:rsid w:val="00EF71CC"/>
    <w:rsid w:val="00F21477"/>
    <w:rsid w:val="00F23348"/>
    <w:rsid w:val="00F25FB6"/>
    <w:rsid w:val="00F331B7"/>
    <w:rsid w:val="00F34E86"/>
    <w:rsid w:val="00F36DAA"/>
    <w:rsid w:val="00F407C5"/>
    <w:rsid w:val="00F4296B"/>
    <w:rsid w:val="00F45F8A"/>
    <w:rsid w:val="00F469C4"/>
    <w:rsid w:val="00F47796"/>
    <w:rsid w:val="00F4796E"/>
    <w:rsid w:val="00F50521"/>
    <w:rsid w:val="00F55B68"/>
    <w:rsid w:val="00F80FFC"/>
    <w:rsid w:val="00F825C7"/>
    <w:rsid w:val="00F87FAD"/>
    <w:rsid w:val="00F92CB5"/>
    <w:rsid w:val="00FA2013"/>
    <w:rsid w:val="00FA342D"/>
    <w:rsid w:val="00FA6231"/>
    <w:rsid w:val="00FB3832"/>
    <w:rsid w:val="00FB4D07"/>
    <w:rsid w:val="00FB58D7"/>
    <w:rsid w:val="00FB65D3"/>
    <w:rsid w:val="00FC1C9F"/>
    <w:rsid w:val="00FC3DC2"/>
    <w:rsid w:val="00FD31B3"/>
    <w:rsid w:val="00FE4899"/>
    <w:rsid w:val="00FF0608"/>
    <w:rsid w:val="00FF50BC"/>
    <w:rsid w:val="00FF6A66"/>
    <w:rsid w:val="00FF7B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5DE9B33"/>
  <w15:docId w15:val="{03BA5A83-1C3A-4307-94E0-F77B41C44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6775ED"/>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6775ED"/>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6775ED"/>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6775ED"/>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6775ED"/>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6775ED"/>
    <w:pPr>
      <w:keepNext/>
      <w:numPr>
        <w:ilvl w:val="5"/>
        <w:numId w:val="1"/>
      </w:numPr>
      <w:jc w:val="both"/>
      <w:outlineLvl w:val="5"/>
    </w:pPr>
    <w:rPr>
      <w:rFonts w:ascii="Arial" w:hAnsi="Arial" w:cs="Arial"/>
      <w:sz w:val="28"/>
    </w:rPr>
  </w:style>
  <w:style w:type="paragraph" w:styleId="Titre7">
    <w:name w:val="heading 7"/>
    <w:basedOn w:val="Normal"/>
    <w:next w:val="Normal"/>
    <w:qFormat/>
    <w:rsid w:val="006775ED"/>
    <w:pPr>
      <w:keepNext/>
      <w:numPr>
        <w:ilvl w:val="6"/>
        <w:numId w:val="1"/>
      </w:numPr>
      <w:outlineLvl w:val="6"/>
    </w:pPr>
    <w:rPr>
      <w:rFonts w:ascii="Arial" w:hAnsi="Arial" w:cs="Arial"/>
      <w:bCs/>
      <w:i/>
      <w:sz w:val="16"/>
    </w:rPr>
  </w:style>
  <w:style w:type="paragraph" w:styleId="Titre8">
    <w:name w:val="heading 8"/>
    <w:basedOn w:val="Normal"/>
    <w:next w:val="Normal"/>
    <w:qFormat/>
    <w:rsid w:val="006775ED"/>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6775ED"/>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6775ED"/>
    <w:rPr>
      <w:rFonts w:ascii="Wingdings" w:hAnsi="Wingdings" w:cs="Wingdings"/>
    </w:rPr>
  </w:style>
  <w:style w:type="character" w:customStyle="1" w:styleId="Policepardfaut2">
    <w:name w:val="Police par défaut2"/>
    <w:rsid w:val="006775ED"/>
  </w:style>
  <w:style w:type="character" w:customStyle="1" w:styleId="Absatz-Standardschriftart">
    <w:name w:val="Absatz-Standardschriftart"/>
    <w:rsid w:val="006775ED"/>
  </w:style>
  <w:style w:type="character" w:customStyle="1" w:styleId="WW-Absatz-Standardschriftart">
    <w:name w:val="WW-Absatz-Standardschriftart"/>
    <w:rsid w:val="006775ED"/>
  </w:style>
  <w:style w:type="character" w:customStyle="1" w:styleId="WW-Absatz-Standardschriftart1">
    <w:name w:val="WW-Absatz-Standardschriftart1"/>
    <w:rsid w:val="006775ED"/>
  </w:style>
  <w:style w:type="character" w:customStyle="1" w:styleId="WW-Absatz-Standardschriftart11">
    <w:name w:val="WW-Absatz-Standardschriftart11"/>
    <w:rsid w:val="006775ED"/>
  </w:style>
  <w:style w:type="character" w:customStyle="1" w:styleId="WW-Absatz-Standardschriftart111">
    <w:name w:val="WW-Absatz-Standardschriftart111"/>
    <w:rsid w:val="006775ED"/>
  </w:style>
  <w:style w:type="character" w:customStyle="1" w:styleId="WW-Absatz-Standardschriftart1111">
    <w:name w:val="WW-Absatz-Standardschriftart1111"/>
    <w:rsid w:val="006775ED"/>
  </w:style>
  <w:style w:type="character" w:customStyle="1" w:styleId="WW8Num1z0">
    <w:name w:val="WW8Num1z0"/>
    <w:rsid w:val="006775ED"/>
    <w:rPr>
      <w:rFonts w:cs="Times New Roman"/>
    </w:rPr>
  </w:style>
  <w:style w:type="character" w:customStyle="1" w:styleId="WW8Num2z1">
    <w:name w:val="WW8Num2z1"/>
    <w:rsid w:val="006775ED"/>
    <w:rPr>
      <w:rFonts w:ascii="Courier New" w:hAnsi="Courier New" w:cs="Courier New"/>
    </w:rPr>
  </w:style>
  <w:style w:type="character" w:customStyle="1" w:styleId="WW8Num2z3">
    <w:name w:val="WW8Num2z3"/>
    <w:rsid w:val="006775ED"/>
    <w:rPr>
      <w:rFonts w:ascii="Symbol" w:hAnsi="Symbol" w:cs="Symbol"/>
    </w:rPr>
  </w:style>
  <w:style w:type="character" w:customStyle="1" w:styleId="WW8Num3z0">
    <w:name w:val="WW8Num3z0"/>
    <w:rsid w:val="006775ED"/>
    <w:rPr>
      <w:rFonts w:ascii="Wingdings" w:hAnsi="Wingdings" w:cs="Wingdings"/>
      <w:sz w:val="16"/>
    </w:rPr>
  </w:style>
  <w:style w:type="character" w:customStyle="1" w:styleId="WW8Num3z1">
    <w:name w:val="WW8Num3z1"/>
    <w:rsid w:val="006775ED"/>
    <w:rPr>
      <w:rFonts w:ascii="Courier New" w:hAnsi="Courier New" w:cs="Courier New"/>
    </w:rPr>
  </w:style>
  <w:style w:type="character" w:customStyle="1" w:styleId="WW8Num3z2">
    <w:name w:val="WW8Num3z2"/>
    <w:rsid w:val="006775ED"/>
    <w:rPr>
      <w:rFonts w:ascii="Wingdings" w:hAnsi="Wingdings" w:cs="Wingdings"/>
    </w:rPr>
  </w:style>
  <w:style w:type="character" w:customStyle="1" w:styleId="WW8Num3z3">
    <w:name w:val="WW8Num3z3"/>
    <w:rsid w:val="006775ED"/>
    <w:rPr>
      <w:rFonts w:ascii="Symbol" w:hAnsi="Symbol" w:cs="Symbol"/>
    </w:rPr>
  </w:style>
  <w:style w:type="character" w:customStyle="1" w:styleId="WW8Num4z0">
    <w:name w:val="WW8Num4z0"/>
    <w:rsid w:val="006775ED"/>
    <w:rPr>
      <w:rFonts w:ascii="Wingdings" w:hAnsi="Wingdings" w:cs="Wingdings"/>
    </w:rPr>
  </w:style>
  <w:style w:type="character" w:customStyle="1" w:styleId="WW8Num4z1">
    <w:name w:val="WW8Num4z1"/>
    <w:rsid w:val="006775ED"/>
    <w:rPr>
      <w:rFonts w:ascii="Courier New" w:hAnsi="Courier New" w:cs="Courier New"/>
    </w:rPr>
  </w:style>
  <w:style w:type="character" w:customStyle="1" w:styleId="WW8Num4z3">
    <w:name w:val="WW8Num4z3"/>
    <w:rsid w:val="006775ED"/>
    <w:rPr>
      <w:rFonts w:ascii="Symbol" w:hAnsi="Symbol" w:cs="Symbol"/>
    </w:rPr>
  </w:style>
  <w:style w:type="character" w:customStyle="1" w:styleId="WW8Num5z0">
    <w:name w:val="WW8Num5z0"/>
    <w:rsid w:val="006775ED"/>
    <w:rPr>
      <w:rFonts w:ascii="Symbol" w:hAnsi="Symbol" w:cs="Symbol"/>
    </w:rPr>
  </w:style>
  <w:style w:type="character" w:customStyle="1" w:styleId="WW8Num6z0">
    <w:name w:val="WW8Num6z0"/>
    <w:rsid w:val="006775ED"/>
    <w:rPr>
      <w:rFonts w:cs="Times New Roman"/>
    </w:rPr>
  </w:style>
  <w:style w:type="character" w:customStyle="1" w:styleId="WW8Num7z0">
    <w:name w:val="WW8Num7z0"/>
    <w:rsid w:val="006775ED"/>
    <w:rPr>
      <w:rFonts w:ascii="Wingdings" w:hAnsi="Wingdings" w:cs="Wingdings"/>
      <w:i w:val="0"/>
    </w:rPr>
  </w:style>
  <w:style w:type="character" w:customStyle="1" w:styleId="WW8Num7z1">
    <w:name w:val="WW8Num7z1"/>
    <w:rsid w:val="006775ED"/>
    <w:rPr>
      <w:rFonts w:ascii="Courier New" w:hAnsi="Courier New" w:cs="Courier New"/>
    </w:rPr>
  </w:style>
  <w:style w:type="character" w:customStyle="1" w:styleId="WW8Num7z2">
    <w:name w:val="WW8Num7z2"/>
    <w:rsid w:val="006775ED"/>
    <w:rPr>
      <w:rFonts w:ascii="Wingdings" w:hAnsi="Wingdings" w:cs="Wingdings"/>
    </w:rPr>
  </w:style>
  <w:style w:type="character" w:customStyle="1" w:styleId="WW8Num7z3">
    <w:name w:val="WW8Num7z3"/>
    <w:rsid w:val="006775ED"/>
    <w:rPr>
      <w:rFonts w:ascii="Symbol" w:hAnsi="Symbol" w:cs="Symbol"/>
    </w:rPr>
  </w:style>
  <w:style w:type="character" w:customStyle="1" w:styleId="WW8Num8z0">
    <w:name w:val="WW8Num8z0"/>
    <w:rsid w:val="006775ED"/>
    <w:rPr>
      <w:rFonts w:ascii="Arial" w:hAnsi="Arial" w:cs="Arial"/>
    </w:rPr>
  </w:style>
  <w:style w:type="character" w:customStyle="1" w:styleId="WW8Num9z0">
    <w:name w:val="WW8Num9z0"/>
    <w:rsid w:val="006775ED"/>
    <w:rPr>
      <w:rFonts w:ascii="Times New Roman" w:eastAsia="Times New Roman" w:hAnsi="Times New Roman" w:cs="Times New Roman"/>
    </w:rPr>
  </w:style>
  <w:style w:type="character" w:customStyle="1" w:styleId="WW8Num9z1">
    <w:name w:val="WW8Num9z1"/>
    <w:rsid w:val="006775ED"/>
    <w:rPr>
      <w:rFonts w:ascii="Courier New" w:hAnsi="Courier New" w:cs="Courier New"/>
    </w:rPr>
  </w:style>
  <w:style w:type="character" w:customStyle="1" w:styleId="WW8Num9z2">
    <w:name w:val="WW8Num9z2"/>
    <w:rsid w:val="006775ED"/>
    <w:rPr>
      <w:rFonts w:ascii="Wingdings" w:hAnsi="Wingdings" w:cs="Wingdings"/>
    </w:rPr>
  </w:style>
  <w:style w:type="character" w:customStyle="1" w:styleId="WW8Num9z3">
    <w:name w:val="WW8Num9z3"/>
    <w:rsid w:val="006775ED"/>
    <w:rPr>
      <w:rFonts w:ascii="Symbol" w:hAnsi="Symbol" w:cs="Symbol"/>
    </w:rPr>
  </w:style>
  <w:style w:type="character" w:customStyle="1" w:styleId="WW8Num10z0">
    <w:name w:val="WW8Num10z0"/>
    <w:rsid w:val="006775ED"/>
    <w:rPr>
      <w:rFonts w:ascii="Arial" w:eastAsia="Times New Roman" w:hAnsi="Arial" w:cs="Arial"/>
    </w:rPr>
  </w:style>
  <w:style w:type="character" w:customStyle="1" w:styleId="WW8Num10z1">
    <w:name w:val="WW8Num10z1"/>
    <w:rsid w:val="006775ED"/>
    <w:rPr>
      <w:rFonts w:ascii="Courier New" w:hAnsi="Courier New" w:cs="Courier New"/>
    </w:rPr>
  </w:style>
  <w:style w:type="character" w:customStyle="1" w:styleId="WW8Num10z2">
    <w:name w:val="WW8Num10z2"/>
    <w:rsid w:val="006775ED"/>
    <w:rPr>
      <w:rFonts w:ascii="Wingdings" w:hAnsi="Wingdings" w:cs="Wingdings"/>
    </w:rPr>
  </w:style>
  <w:style w:type="character" w:customStyle="1" w:styleId="WW8Num10z3">
    <w:name w:val="WW8Num10z3"/>
    <w:rsid w:val="006775ED"/>
    <w:rPr>
      <w:rFonts w:ascii="Symbol" w:hAnsi="Symbol" w:cs="Symbol"/>
    </w:rPr>
  </w:style>
  <w:style w:type="character" w:customStyle="1" w:styleId="WW8Num11z0">
    <w:name w:val="WW8Num11z0"/>
    <w:rsid w:val="006775ED"/>
    <w:rPr>
      <w:rFonts w:ascii="Wingdings" w:hAnsi="Wingdings" w:cs="Wingdings"/>
    </w:rPr>
  </w:style>
  <w:style w:type="character" w:customStyle="1" w:styleId="WW8Num11z1">
    <w:name w:val="WW8Num11z1"/>
    <w:rsid w:val="006775ED"/>
    <w:rPr>
      <w:rFonts w:ascii="Courier New" w:hAnsi="Courier New" w:cs="Courier New"/>
    </w:rPr>
  </w:style>
  <w:style w:type="character" w:customStyle="1" w:styleId="WW8Num11z3">
    <w:name w:val="WW8Num11z3"/>
    <w:rsid w:val="006775ED"/>
    <w:rPr>
      <w:rFonts w:ascii="Symbol" w:hAnsi="Symbol" w:cs="Symbol"/>
    </w:rPr>
  </w:style>
  <w:style w:type="character" w:customStyle="1" w:styleId="Policepardfaut1">
    <w:name w:val="Police par défaut1"/>
    <w:rsid w:val="006775ED"/>
  </w:style>
  <w:style w:type="character" w:customStyle="1" w:styleId="Caractresdenotedebasdepage">
    <w:name w:val="Caractères de note de bas de page"/>
    <w:rsid w:val="006775ED"/>
    <w:rPr>
      <w:rFonts w:cs="Times New Roman"/>
      <w:vertAlign w:val="superscript"/>
    </w:rPr>
  </w:style>
  <w:style w:type="character" w:styleId="Numrodepage">
    <w:name w:val="page number"/>
    <w:rsid w:val="006775ED"/>
    <w:rPr>
      <w:rFonts w:cs="Times New Roman"/>
    </w:rPr>
  </w:style>
  <w:style w:type="character" w:customStyle="1" w:styleId="Marquedecommentaire1">
    <w:name w:val="Marque de commentaire1"/>
    <w:rsid w:val="006775ED"/>
    <w:rPr>
      <w:rFonts w:cs="Times New Roman"/>
      <w:sz w:val="16"/>
    </w:rPr>
  </w:style>
  <w:style w:type="character" w:styleId="Lienhypertexte">
    <w:name w:val="Hyperlink"/>
    <w:rsid w:val="006775ED"/>
    <w:rPr>
      <w:rFonts w:cs="Times New Roman"/>
      <w:color w:val="0000FF"/>
      <w:u w:val="single"/>
    </w:rPr>
  </w:style>
  <w:style w:type="character" w:styleId="lev">
    <w:name w:val="Strong"/>
    <w:qFormat/>
    <w:rsid w:val="006775ED"/>
    <w:rPr>
      <w:rFonts w:cs="Times New Roman"/>
      <w:b/>
      <w:bCs/>
    </w:rPr>
  </w:style>
  <w:style w:type="character" w:customStyle="1" w:styleId="Appelnotedebasdep1">
    <w:name w:val="Appel note de bas de p.1"/>
    <w:rsid w:val="006775ED"/>
    <w:rPr>
      <w:vertAlign w:val="superscript"/>
    </w:rPr>
  </w:style>
  <w:style w:type="character" w:customStyle="1" w:styleId="Caractresdenotedefin">
    <w:name w:val="Caractères de note de fin"/>
    <w:rsid w:val="006775ED"/>
    <w:rPr>
      <w:vertAlign w:val="superscript"/>
    </w:rPr>
  </w:style>
  <w:style w:type="character" w:customStyle="1" w:styleId="WW-Caractresdenotedefin">
    <w:name w:val="WW-Caractères de note de fin"/>
    <w:rsid w:val="006775ED"/>
  </w:style>
  <w:style w:type="character" w:styleId="Appeldenotedefin">
    <w:name w:val="endnote reference"/>
    <w:rsid w:val="006775ED"/>
    <w:rPr>
      <w:vertAlign w:val="superscript"/>
    </w:rPr>
  </w:style>
  <w:style w:type="character" w:styleId="Appelnotedebasdep">
    <w:name w:val="footnote reference"/>
    <w:rsid w:val="006775ED"/>
    <w:rPr>
      <w:vertAlign w:val="superscript"/>
    </w:rPr>
  </w:style>
  <w:style w:type="paragraph" w:customStyle="1" w:styleId="Titre20">
    <w:name w:val="Titre2"/>
    <w:basedOn w:val="Normal"/>
    <w:next w:val="Corpsdetexte"/>
    <w:rsid w:val="006775ED"/>
    <w:pPr>
      <w:keepNext/>
      <w:spacing w:before="240" w:after="120"/>
    </w:pPr>
    <w:rPr>
      <w:rFonts w:ascii="Arial" w:eastAsia="Microsoft YaHei" w:hAnsi="Arial" w:cs="Mangal"/>
      <w:sz w:val="28"/>
      <w:szCs w:val="28"/>
    </w:rPr>
  </w:style>
  <w:style w:type="paragraph" w:styleId="Corpsdetexte">
    <w:name w:val="Body Text"/>
    <w:basedOn w:val="Normal"/>
    <w:rsid w:val="006775ED"/>
    <w:pPr>
      <w:tabs>
        <w:tab w:val="left" w:pos="426"/>
      </w:tabs>
      <w:spacing w:before="60"/>
      <w:jc w:val="both"/>
    </w:pPr>
    <w:rPr>
      <w:rFonts w:ascii="Arial" w:hAnsi="Arial" w:cs="Arial"/>
      <w:b/>
      <w:sz w:val="24"/>
    </w:rPr>
  </w:style>
  <w:style w:type="paragraph" w:styleId="Liste">
    <w:name w:val="List"/>
    <w:basedOn w:val="Corpsdetexte"/>
    <w:rsid w:val="006775ED"/>
    <w:rPr>
      <w:rFonts w:cs="Mangal"/>
    </w:rPr>
  </w:style>
  <w:style w:type="paragraph" w:styleId="Lgende">
    <w:name w:val="caption"/>
    <w:basedOn w:val="Normal"/>
    <w:next w:val="Normal"/>
    <w:qFormat/>
    <w:rsid w:val="006775ED"/>
    <w:pPr>
      <w:tabs>
        <w:tab w:val="left" w:pos="426"/>
        <w:tab w:val="left" w:pos="851"/>
      </w:tabs>
      <w:jc w:val="both"/>
    </w:pPr>
    <w:rPr>
      <w:rFonts w:ascii="Arial" w:hAnsi="Arial" w:cs="Arial"/>
      <w:b/>
    </w:rPr>
  </w:style>
  <w:style w:type="paragraph" w:customStyle="1" w:styleId="Index">
    <w:name w:val="Index"/>
    <w:basedOn w:val="Normal"/>
    <w:rsid w:val="006775ED"/>
    <w:pPr>
      <w:suppressLineNumbers/>
    </w:pPr>
    <w:rPr>
      <w:rFonts w:cs="Mangal"/>
    </w:rPr>
  </w:style>
  <w:style w:type="paragraph" w:customStyle="1" w:styleId="Titre10">
    <w:name w:val="Titre1"/>
    <w:basedOn w:val="Normal"/>
    <w:next w:val="Corpsdetexte"/>
    <w:rsid w:val="006775ED"/>
    <w:pPr>
      <w:keepNext/>
      <w:spacing w:before="240" w:after="120"/>
    </w:pPr>
    <w:rPr>
      <w:rFonts w:ascii="Arial" w:eastAsia="Microsoft YaHei" w:hAnsi="Arial" w:cs="Mangal"/>
      <w:sz w:val="28"/>
      <w:szCs w:val="28"/>
    </w:rPr>
  </w:style>
  <w:style w:type="paragraph" w:styleId="En-tte">
    <w:name w:val="header"/>
    <w:basedOn w:val="Normal"/>
    <w:rsid w:val="006775ED"/>
    <w:pPr>
      <w:tabs>
        <w:tab w:val="center" w:pos="4536"/>
        <w:tab w:val="right" w:pos="9072"/>
      </w:tabs>
    </w:pPr>
  </w:style>
  <w:style w:type="paragraph" w:styleId="Pieddepage">
    <w:name w:val="footer"/>
    <w:basedOn w:val="Normal"/>
    <w:rsid w:val="006775ED"/>
    <w:pPr>
      <w:tabs>
        <w:tab w:val="center" w:pos="4536"/>
        <w:tab w:val="right" w:pos="9072"/>
      </w:tabs>
    </w:pPr>
  </w:style>
  <w:style w:type="paragraph" w:styleId="Notedebasdepage">
    <w:name w:val="footnote text"/>
    <w:basedOn w:val="Normal"/>
    <w:link w:val="NotedebasdepageCar"/>
    <w:rsid w:val="006775ED"/>
  </w:style>
  <w:style w:type="paragraph" w:customStyle="1" w:styleId="ftiret">
    <w:name w:val="f_tiret"/>
    <w:basedOn w:val="Normal"/>
    <w:rsid w:val="006775ED"/>
    <w:pPr>
      <w:tabs>
        <w:tab w:val="left" w:pos="426"/>
      </w:tabs>
      <w:spacing w:before="60"/>
      <w:ind w:left="142" w:hanging="142"/>
      <w:jc w:val="both"/>
    </w:pPr>
  </w:style>
  <w:style w:type="paragraph" w:customStyle="1" w:styleId="fcasegauche">
    <w:name w:val="f_case_gauche"/>
    <w:basedOn w:val="Normal"/>
    <w:rsid w:val="006775ED"/>
    <w:pPr>
      <w:spacing w:after="60"/>
      <w:ind w:left="284" w:hanging="284"/>
      <w:jc w:val="both"/>
    </w:pPr>
  </w:style>
  <w:style w:type="paragraph" w:customStyle="1" w:styleId="fcase1ertab">
    <w:name w:val="f_case_1ertab"/>
    <w:basedOn w:val="Normal"/>
    <w:rsid w:val="006775ED"/>
    <w:pPr>
      <w:tabs>
        <w:tab w:val="left" w:pos="426"/>
      </w:tabs>
      <w:ind w:left="709" w:hanging="709"/>
      <w:jc w:val="both"/>
    </w:pPr>
  </w:style>
  <w:style w:type="paragraph" w:customStyle="1" w:styleId="fcase2metab">
    <w:name w:val="f_case_2èmetab"/>
    <w:basedOn w:val="Normal"/>
    <w:rsid w:val="006775ED"/>
    <w:pPr>
      <w:tabs>
        <w:tab w:val="left" w:pos="426"/>
        <w:tab w:val="left" w:pos="851"/>
      </w:tabs>
      <w:ind w:left="1134" w:hanging="1134"/>
      <w:jc w:val="both"/>
    </w:pPr>
  </w:style>
  <w:style w:type="paragraph" w:customStyle="1" w:styleId="Commentaire1">
    <w:name w:val="Commentaire1"/>
    <w:basedOn w:val="Normal"/>
    <w:rsid w:val="006775ED"/>
  </w:style>
  <w:style w:type="paragraph" w:customStyle="1" w:styleId="Corpsdetexte21">
    <w:name w:val="Corps de texte 21"/>
    <w:basedOn w:val="Normal"/>
    <w:rsid w:val="006775ED"/>
    <w:pPr>
      <w:tabs>
        <w:tab w:val="left" w:pos="6237"/>
      </w:tabs>
      <w:spacing w:before="120"/>
    </w:pPr>
    <w:rPr>
      <w:rFonts w:ascii="Arial" w:hAnsi="Arial" w:cs="Arial"/>
      <w:i/>
      <w:sz w:val="24"/>
    </w:rPr>
  </w:style>
  <w:style w:type="paragraph" w:customStyle="1" w:styleId="Corpsdetexte31">
    <w:name w:val="Corps de texte 31"/>
    <w:basedOn w:val="Normal"/>
    <w:rsid w:val="006775ED"/>
    <w:rPr>
      <w:rFonts w:ascii="Arial" w:hAnsi="Arial" w:cs="Arial"/>
      <w:bCs/>
      <w:i/>
      <w:iCs/>
      <w:sz w:val="16"/>
    </w:rPr>
  </w:style>
  <w:style w:type="paragraph" w:styleId="Retraitcorpsdetexte">
    <w:name w:val="Body Text Indent"/>
    <w:basedOn w:val="Normal"/>
    <w:rsid w:val="006775ED"/>
    <w:pPr>
      <w:ind w:left="567"/>
    </w:pPr>
    <w:rPr>
      <w:rFonts w:ascii="Arial" w:hAnsi="Arial" w:cs="Arial"/>
      <w:bCs/>
      <w:i/>
      <w:iCs/>
      <w:sz w:val="16"/>
    </w:rPr>
  </w:style>
  <w:style w:type="paragraph" w:styleId="NormalWeb">
    <w:name w:val="Normal (Web)"/>
    <w:basedOn w:val="Normal"/>
    <w:rsid w:val="006775ED"/>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6775ED"/>
    <w:pPr>
      <w:ind w:left="2268"/>
    </w:pPr>
    <w:rPr>
      <w:rFonts w:ascii="Arial" w:hAnsi="Arial" w:cs="Arial"/>
      <w:i/>
      <w:iCs/>
      <w:sz w:val="16"/>
      <w:szCs w:val="16"/>
    </w:rPr>
  </w:style>
  <w:style w:type="paragraph" w:styleId="Textedebulles">
    <w:name w:val="Balloon Text"/>
    <w:basedOn w:val="Normal"/>
    <w:rsid w:val="006775ED"/>
    <w:rPr>
      <w:rFonts w:ascii="Tahoma" w:hAnsi="Tahoma" w:cs="Tahoma"/>
      <w:sz w:val="16"/>
      <w:szCs w:val="16"/>
    </w:rPr>
  </w:style>
  <w:style w:type="paragraph" w:styleId="Objetducommentaire">
    <w:name w:val="annotation subject"/>
    <w:basedOn w:val="Commentaire1"/>
    <w:next w:val="Commentaire1"/>
    <w:rsid w:val="006775ED"/>
    <w:rPr>
      <w:b/>
      <w:bCs/>
    </w:rPr>
  </w:style>
  <w:style w:type="paragraph" w:customStyle="1" w:styleId="Contenudetableau">
    <w:name w:val="Contenu de tableau"/>
    <w:basedOn w:val="Normal"/>
    <w:rsid w:val="006775ED"/>
    <w:pPr>
      <w:suppressLineNumbers/>
    </w:pPr>
  </w:style>
  <w:style w:type="paragraph" w:customStyle="1" w:styleId="Titredetableau">
    <w:name w:val="Titre de tableau"/>
    <w:basedOn w:val="Contenudetableau"/>
    <w:rsid w:val="006775ED"/>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rPr>
      <w:rFonts w:cs="Times New Roman"/>
    </w:rPr>
  </w:style>
  <w:style w:type="character" w:customStyle="1" w:styleId="CommentaireCar">
    <w:name w:val="Commentaire Car"/>
    <w:link w:val="Commentaire"/>
    <w:uiPriority w:val="99"/>
    <w:rsid w:val="00CD185D"/>
    <w:rPr>
      <w:rFonts w:ascii="Univers" w:hAnsi="Univers" w:cs="Univers"/>
      <w:lang w:eastAsia="zh-CN"/>
    </w:rPr>
  </w:style>
  <w:style w:type="paragraph" w:customStyle="1" w:styleId="AlinaP">
    <w:name w:val="AlinéaP"/>
    <w:basedOn w:val="Normal"/>
    <w:rsid w:val="0008094B"/>
    <w:pPr>
      <w:numPr>
        <w:numId w:val="5"/>
      </w:numPr>
      <w:tabs>
        <w:tab w:val="left" w:pos="851"/>
      </w:tabs>
      <w:suppressAutoHyphens w:val="0"/>
      <w:spacing w:before="120" w:after="120"/>
      <w:ind w:right="28"/>
      <w:jc w:val="both"/>
    </w:pPr>
    <w:rPr>
      <w:rFonts w:ascii="Times New Roman" w:hAnsi="Times New Roman" w:cs="Times New Roman"/>
      <w:sz w:val="22"/>
      <w:lang w:eastAsia="fr-FR"/>
    </w:rPr>
  </w:style>
  <w:style w:type="character" w:styleId="Mention">
    <w:name w:val="Mention"/>
    <w:basedOn w:val="Policepardfaut"/>
    <w:uiPriority w:val="99"/>
    <w:semiHidden/>
    <w:unhideWhenUsed/>
    <w:rsid w:val="00AC3BCA"/>
    <w:rPr>
      <w:color w:val="2B579A"/>
      <w:shd w:val="clear" w:color="auto" w:fill="E6E6E6"/>
    </w:rPr>
  </w:style>
  <w:style w:type="numbering" w:customStyle="1" w:styleId="WW8Num5">
    <w:name w:val="WW8Num5"/>
    <w:rsid w:val="00026C1E"/>
    <w:pPr>
      <w:numPr>
        <w:numId w:val="6"/>
      </w:numPr>
    </w:pPr>
  </w:style>
  <w:style w:type="numbering" w:customStyle="1" w:styleId="WW8Num6">
    <w:name w:val="WW8Num6"/>
    <w:rsid w:val="00026C1E"/>
    <w:pPr>
      <w:numPr>
        <w:numId w:val="9"/>
      </w:numPr>
    </w:pPr>
  </w:style>
  <w:style w:type="numbering" w:customStyle="1" w:styleId="WW8Num7">
    <w:name w:val="WW8Num7"/>
    <w:rsid w:val="00026C1E"/>
    <w:pPr>
      <w:numPr>
        <w:numId w:val="12"/>
      </w:numPr>
    </w:pPr>
  </w:style>
  <w:style w:type="table" w:styleId="Grilledutableau">
    <w:name w:val="Table Grid"/>
    <w:basedOn w:val="TableauNormal"/>
    <w:rsid w:val="00515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link w:val="ParagraphedelisteCar"/>
    <w:uiPriority w:val="34"/>
    <w:qFormat/>
    <w:rsid w:val="00D41AEA"/>
    <w:pPr>
      <w:suppressAutoHyphens w:val="0"/>
      <w:spacing w:after="4" w:line="248" w:lineRule="auto"/>
      <w:ind w:left="720" w:hanging="10"/>
      <w:contextualSpacing/>
      <w:jc w:val="both"/>
    </w:pPr>
    <w:rPr>
      <w:rFonts w:ascii="Trebuchet MS" w:eastAsia="Trebuchet MS" w:hAnsi="Trebuchet MS" w:cs="Trebuchet MS"/>
      <w:color w:val="000000"/>
      <w:sz w:val="22"/>
      <w:szCs w:val="22"/>
      <w:lang w:eastAsia="fr-FR"/>
    </w:rPr>
  </w:style>
  <w:style w:type="character" w:customStyle="1" w:styleId="NotedebasdepageCar">
    <w:name w:val="Note de bas de page Car"/>
    <w:link w:val="Notedebasdepage"/>
    <w:rsid w:val="00B33569"/>
    <w:rPr>
      <w:rFonts w:ascii="Univers" w:hAnsi="Univers" w:cs="Univers"/>
      <w:lang w:eastAsia="zh-CN"/>
    </w:rPr>
  </w:style>
  <w:style w:type="character" w:styleId="Mentionnonrsolue">
    <w:name w:val="Unresolved Mention"/>
    <w:basedOn w:val="Policepardfaut"/>
    <w:uiPriority w:val="99"/>
    <w:semiHidden/>
    <w:unhideWhenUsed/>
    <w:rsid w:val="003E31C2"/>
    <w:rPr>
      <w:color w:val="605E5C"/>
      <w:shd w:val="clear" w:color="auto" w:fill="E1DFDD"/>
    </w:rPr>
  </w:style>
  <w:style w:type="character" w:styleId="Lienhypertextesuivivisit">
    <w:name w:val="FollowedHyperlink"/>
    <w:basedOn w:val="Policepardfaut"/>
    <w:uiPriority w:val="99"/>
    <w:semiHidden/>
    <w:unhideWhenUsed/>
    <w:rsid w:val="00C77F4A"/>
    <w:rPr>
      <w:color w:val="800080" w:themeColor="followedHyperlink"/>
      <w:u w:val="single"/>
    </w:rPr>
  </w:style>
  <w:style w:type="paragraph" w:customStyle="1" w:styleId="Standard">
    <w:name w:val="Standard"/>
    <w:autoRedefine/>
    <w:rsid w:val="00803DD4"/>
    <w:pPr>
      <w:widowControl w:val="0"/>
      <w:suppressAutoHyphens/>
      <w:autoSpaceDN w:val="0"/>
      <w:spacing w:before="57"/>
      <w:ind w:left="360"/>
      <w:jc w:val="right"/>
      <w:textAlignment w:val="center"/>
    </w:pPr>
    <w:rPr>
      <w:rFonts w:ascii="Arial" w:eastAsia="Andale Sans UI" w:hAnsi="Arial" w:cs="Tahoma"/>
      <w:color w:val="FFFFFF" w:themeColor="background1"/>
      <w:kern w:val="3"/>
      <w:sz w:val="32"/>
      <w:szCs w:val="32"/>
      <w:lang w:eastAsia="ja-JP" w:bidi="fa-IR"/>
    </w:rPr>
  </w:style>
  <w:style w:type="paragraph" w:customStyle="1" w:styleId="Textbody">
    <w:name w:val="Text body"/>
    <w:basedOn w:val="Standard"/>
    <w:autoRedefine/>
    <w:rsid w:val="00803DD4"/>
    <w:pPr>
      <w:keepLines/>
      <w:ind w:left="720" w:hanging="360"/>
    </w:pPr>
  </w:style>
  <w:style w:type="paragraph" w:customStyle="1" w:styleId="CCTP-Texte1">
    <w:name w:val="CCTP - Texte 1"/>
    <w:link w:val="CCTP-Texte1Car1"/>
    <w:qFormat/>
    <w:rsid w:val="00D81A25"/>
    <w:pPr>
      <w:spacing w:before="120" w:after="120"/>
      <w:jc w:val="both"/>
    </w:pPr>
    <w:rPr>
      <w:rFonts w:ascii="Calibri" w:hAnsi="Calibri"/>
      <w:sz w:val="24"/>
      <w:szCs w:val="24"/>
    </w:rPr>
  </w:style>
  <w:style w:type="character" w:customStyle="1" w:styleId="CCTP-Texte1Car1">
    <w:name w:val="CCTP - Texte 1 Car1"/>
    <w:link w:val="CCTP-Texte1"/>
    <w:rsid w:val="00D81A25"/>
    <w:rPr>
      <w:rFonts w:ascii="Calibri" w:hAnsi="Calibri"/>
      <w:sz w:val="24"/>
      <w:szCs w:val="24"/>
    </w:rPr>
  </w:style>
  <w:style w:type="paragraph" w:customStyle="1" w:styleId="Puces">
    <w:name w:val="Puces"/>
    <w:basedOn w:val="Normal"/>
    <w:qFormat/>
    <w:rsid w:val="00E41CA3"/>
    <w:pPr>
      <w:numPr>
        <w:numId w:val="24"/>
      </w:numPr>
      <w:suppressAutoHyphens w:val="0"/>
      <w:spacing w:after="120" w:line="276" w:lineRule="auto"/>
      <w:jc w:val="both"/>
    </w:pPr>
    <w:rPr>
      <w:rFonts w:ascii="Calibri" w:hAnsi="Calibri" w:cs="Calibri"/>
      <w:sz w:val="24"/>
      <w:szCs w:val="22"/>
      <w:lang w:eastAsia="en-US" w:bidi="en-US"/>
    </w:rPr>
  </w:style>
  <w:style w:type="character" w:customStyle="1" w:styleId="ParagraphedelisteCar">
    <w:name w:val="Paragraphe de liste Car"/>
    <w:link w:val="Paragraphedeliste"/>
    <w:uiPriority w:val="34"/>
    <w:rsid w:val="00E41CA3"/>
    <w:rPr>
      <w:rFonts w:ascii="Trebuchet MS" w:eastAsia="Trebuchet MS" w:hAnsi="Trebuchet MS" w:cs="Trebuchet MS"/>
      <w:color w:val="000000"/>
      <w:sz w:val="22"/>
      <w:szCs w:val="22"/>
    </w:rPr>
  </w:style>
  <w:style w:type="paragraph" w:customStyle="1" w:styleId="puce1">
    <w:name w:val="puce1"/>
    <w:basedOn w:val="Normal"/>
    <w:qFormat/>
    <w:rsid w:val="0005236F"/>
    <w:pPr>
      <w:widowControl w:val="0"/>
      <w:numPr>
        <w:ilvl w:val="1"/>
        <w:numId w:val="28"/>
      </w:numPr>
      <w:suppressAutoHyphens w:val="0"/>
      <w:autoSpaceDE w:val="0"/>
      <w:autoSpaceDN w:val="0"/>
      <w:spacing w:after="120"/>
      <w:jc w:val="both"/>
    </w:pPr>
    <w:rPr>
      <w:rFonts w:ascii="Arial" w:hAnsi="Arial" w:cs="Arial"/>
      <w:bCs/>
      <w:szCs w:val="24"/>
      <w:lang w:eastAsia="fr-FR"/>
    </w:rPr>
  </w:style>
  <w:style w:type="paragraph" w:customStyle="1" w:styleId="puce2">
    <w:name w:val="puce2"/>
    <w:basedOn w:val="puce1"/>
    <w:qFormat/>
    <w:rsid w:val="0005236F"/>
    <w:pPr>
      <w:numPr>
        <w:ilvl w:val="2"/>
      </w:numPr>
      <w:spacing w:before="60" w:after="60"/>
    </w:pPr>
  </w:style>
  <w:style w:type="character" w:customStyle="1" w:styleId="ui-provider">
    <w:name w:val="ui-provider"/>
    <w:basedOn w:val="Policepardfaut"/>
    <w:rsid w:val="0005236F"/>
  </w:style>
  <w:style w:type="paragraph" w:styleId="Rvision">
    <w:name w:val="Revision"/>
    <w:hidden/>
    <w:uiPriority w:val="99"/>
    <w:semiHidden/>
    <w:rsid w:val="009C0929"/>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6261">
      <w:bodyDiv w:val="1"/>
      <w:marLeft w:val="0"/>
      <w:marRight w:val="0"/>
      <w:marTop w:val="0"/>
      <w:marBottom w:val="0"/>
      <w:divBdr>
        <w:top w:val="none" w:sz="0" w:space="0" w:color="auto"/>
        <w:left w:val="none" w:sz="0" w:space="0" w:color="auto"/>
        <w:bottom w:val="none" w:sz="0" w:space="0" w:color="auto"/>
        <w:right w:val="none" w:sz="0" w:space="0" w:color="auto"/>
      </w:divBdr>
    </w:div>
    <w:div w:id="41252198">
      <w:bodyDiv w:val="1"/>
      <w:marLeft w:val="0"/>
      <w:marRight w:val="0"/>
      <w:marTop w:val="0"/>
      <w:marBottom w:val="0"/>
      <w:divBdr>
        <w:top w:val="none" w:sz="0" w:space="0" w:color="auto"/>
        <w:left w:val="none" w:sz="0" w:space="0" w:color="auto"/>
        <w:bottom w:val="none" w:sz="0" w:space="0" w:color="auto"/>
        <w:right w:val="none" w:sz="0" w:space="0" w:color="auto"/>
      </w:divBdr>
    </w:div>
    <w:div w:id="68770416">
      <w:bodyDiv w:val="1"/>
      <w:marLeft w:val="0"/>
      <w:marRight w:val="0"/>
      <w:marTop w:val="0"/>
      <w:marBottom w:val="0"/>
      <w:divBdr>
        <w:top w:val="none" w:sz="0" w:space="0" w:color="auto"/>
        <w:left w:val="none" w:sz="0" w:space="0" w:color="auto"/>
        <w:bottom w:val="none" w:sz="0" w:space="0" w:color="auto"/>
        <w:right w:val="none" w:sz="0" w:space="0" w:color="auto"/>
      </w:divBdr>
    </w:div>
    <w:div w:id="166943657">
      <w:bodyDiv w:val="1"/>
      <w:marLeft w:val="0"/>
      <w:marRight w:val="0"/>
      <w:marTop w:val="0"/>
      <w:marBottom w:val="0"/>
      <w:divBdr>
        <w:top w:val="none" w:sz="0" w:space="0" w:color="auto"/>
        <w:left w:val="none" w:sz="0" w:space="0" w:color="auto"/>
        <w:bottom w:val="none" w:sz="0" w:space="0" w:color="auto"/>
        <w:right w:val="none" w:sz="0" w:space="0" w:color="auto"/>
      </w:divBdr>
    </w:div>
    <w:div w:id="229004187">
      <w:bodyDiv w:val="1"/>
      <w:marLeft w:val="0"/>
      <w:marRight w:val="0"/>
      <w:marTop w:val="0"/>
      <w:marBottom w:val="0"/>
      <w:divBdr>
        <w:top w:val="none" w:sz="0" w:space="0" w:color="auto"/>
        <w:left w:val="none" w:sz="0" w:space="0" w:color="auto"/>
        <w:bottom w:val="none" w:sz="0" w:space="0" w:color="auto"/>
        <w:right w:val="none" w:sz="0" w:space="0" w:color="auto"/>
      </w:divBdr>
    </w:div>
    <w:div w:id="286590293">
      <w:bodyDiv w:val="1"/>
      <w:marLeft w:val="0"/>
      <w:marRight w:val="0"/>
      <w:marTop w:val="0"/>
      <w:marBottom w:val="0"/>
      <w:divBdr>
        <w:top w:val="none" w:sz="0" w:space="0" w:color="auto"/>
        <w:left w:val="none" w:sz="0" w:space="0" w:color="auto"/>
        <w:bottom w:val="none" w:sz="0" w:space="0" w:color="auto"/>
        <w:right w:val="none" w:sz="0" w:space="0" w:color="auto"/>
      </w:divBdr>
    </w:div>
    <w:div w:id="4397596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17933571">
      <w:bodyDiv w:val="1"/>
      <w:marLeft w:val="0"/>
      <w:marRight w:val="0"/>
      <w:marTop w:val="0"/>
      <w:marBottom w:val="0"/>
      <w:divBdr>
        <w:top w:val="none" w:sz="0" w:space="0" w:color="auto"/>
        <w:left w:val="none" w:sz="0" w:space="0" w:color="auto"/>
        <w:bottom w:val="none" w:sz="0" w:space="0" w:color="auto"/>
        <w:right w:val="none" w:sz="0" w:space="0" w:color="auto"/>
      </w:divBdr>
    </w:div>
    <w:div w:id="723062273">
      <w:bodyDiv w:val="1"/>
      <w:marLeft w:val="0"/>
      <w:marRight w:val="0"/>
      <w:marTop w:val="0"/>
      <w:marBottom w:val="0"/>
      <w:divBdr>
        <w:top w:val="none" w:sz="0" w:space="0" w:color="auto"/>
        <w:left w:val="none" w:sz="0" w:space="0" w:color="auto"/>
        <w:bottom w:val="none" w:sz="0" w:space="0" w:color="auto"/>
        <w:right w:val="none" w:sz="0" w:space="0" w:color="auto"/>
      </w:divBdr>
    </w:div>
    <w:div w:id="760030523">
      <w:bodyDiv w:val="1"/>
      <w:marLeft w:val="0"/>
      <w:marRight w:val="0"/>
      <w:marTop w:val="0"/>
      <w:marBottom w:val="0"/>
      <w:divBdr>
        <w:top w:val="none" w:sz="0" w:space="0" w:color="auto"/>
        <w:left w:val="none" w:sz="0" w:space="0" w:color="auto"/>
        <w:bottom w:val="none" w:sz="0" w:space="0" w:color="auto"/>
        <w:right w:val="none" w:sz="0" w:space="0" w:color="auto"/>
      </w:divBdr>
    </w:div>
    <w:div w:id="801574694">
      <w:bodyDiv w:val="1"/>
      <w:marLeft w:val="0"/>
      <w:marRight w:val="0"/>
      <w:marTop w:val="0"/>
      <w:marBottom w:val="0"/>
      <w:divBdr>
        <w:top w:val="none" w:sz="0" w:space="0" w:color="auto"/>
        <w:left w:val="none" w:sz="0" w:space="0" w:color="auto"/>
        <w:bottom w:val="none" w:sz="0" w:space="0" w:color="auto"/>
        <w:right w:val="none" w:sz="0" w:space="0" w:color="auto"/>
      </w:divBdr>
    </w:div>
    <w:div w:id="860506469">
      <w:bodyDiv w:val="1"/>
      <w:marLeft w:val="0"/>
      <w:marRight w:val="0"/>
      <w:marTop w:val="0"/>
      <w:marBottom w:val="0"/>
      <w:divBdr>
        <w:top w:val="none" w:sz="0" w:space="0" w:color="auto"/>
        <w:left w:val="none" w:sz="0" w:space="0" w:color="auto"/>
        <w:bottom w:val="none" w:sz="0" w:space="0" w:color="auto"/>
        <w:right w:val="none" w:sz="0" w:space="0" w:color="auto"/>
      </w:divBdr>
    </w:div>
    <w:div w:id="960889190">
      <w:bodyDiv w:val="1"/>
      <w:marLeft w:val="0"/>
      <w:marRight w:val="0"/>
      <w:marTop w:val="0"/>
      <w:marBottom w:val="0"/>
      <w:divBdr>
        <w:top w:val="none" w:sz="0" w:space="0" w:color="auto"/>
        <w:left w:val="none" w:sz="0" w:space="0" w:color="auto"/>
        <w:bottom w:val="none" w:sz="0" w:space="0" w:color="auto"/>
        <w:right w:val="none" w:sz="0" w:space="0" w:color="auto"/>
      </w:divBdr>
    </w:div>
    <w:div w:id="1216352339">
      <w:bodyDiv w:val="1"/>
      <w:marLeft w:val="0"/>
      <w:marRight w:val="0"/>
      <w:marTop w:val="0"/>
      <w:marBottom w:val="0"/>
      <w:divBdr>
        <w:top w:val="none" w:sz="0" w:space="0" w:color="auto"/>
        <w:left w:val="none" w:sz="0" w:space="0" w:color="auto"/>
        <w:bottom w:val="none" w:sz="0" w:space="0" w:color="auto"/>
        <w:right w:val="none" w:sz="0" w:space="0" w:color="auto"/>
      </w:divBdr>
    </w:div>
    <w:div w:id="1249074964">
      <w:bodyDiv w:val="1"/>
      <w:marLeft w:val="0"/>
      <w:marRight w:val="0"/>
      <w:marTop w:val="0"/>
      <w:marBottom w:val="0"/>
      <w:divBdr>
        <w:top w:val="none" w:sz="0" w:space="0" w:color="auto"/>
        <w:left w:val="none" w:sz="0" w:space="0" w:color="auto"/>
        <w:bottom w:val="none" w:sz="0" w:space="0" w:color="auto"/>
        <w:right w:val="none" w:sz="0" w:space="0" w:color="auto"/>
      </w:divBdr>
    </w:div>
    <w:div w:id="1255821581">
      <w:bodyDiv w:val="1"/>
      <w:marLeft w:val="0"/>
      <w:marRight w:val="0"/>
      <w:marTop w:val="0"/>
      <w:marBottom w:val="0"/>
      <w:divBdr>
        <w:top w:val="none" w:sz="0" w:space="0" w:color="auto"/>
        <w:left w:val="none" w:sz="0" w:space="0" w:color="auto"/>
        <w:bottom w:val="none" w:sz="0" w:space="0" w:color="auto"/>
        <w:right w:val="none" w:sz="0" w:space="0" w:color="auto"/>
      </w:divBdr>
    </w:div>
    <w:div w:id="1277297101">
      <w:bodyDiv w:val="1"/>
      <w:marLeft w:val="0"/>
      <w:marRight w:val="0"/>
      <w:marTop w:val="0"/>
      <w:marBottom w:val="0"/>
      <w:divBdr>
        <w:top w:val="none" w:sz="0" w:space="0" w:color="auto"/>
        <w:left w:val="none" w:sz="0" w:space="0" w:color="auto"/>
        <w:bottom w:val="none" w:sz="0" w:space="0" w:color="auto"/>
        <w:right w:val="none" w:sz="0" w:space="0" w:color="auto"/>
      </w:divBdr>
    </w:div>
    <w:div w:id="1280719522">
      <w:bodyDiv w:val="1"/>
      <w:marLeft w:val="0"/>
      <w:marRight w:val="0"/>
      <w:marTop w:val="0"/>
      <w:marBottom w:val="0"/>
      <w:divBdr>
        <w:top w:val="none" w:sz="0" w:space="0" w:color="auto"/>
        <w:left w:val="none" w:sz="0" w:space="0" w:color="auto"/>
        <w:bottom w:val="none" w:sz="0" w:space="0" w:color="auto"/>
        <w:right w:val="none" w:sz="0" w:space="0" w:color="auto"/>
      </w:divBdr>
    </w:div>
    <w:div w:id="1318148857">
      <w:bodyDiv w:val="1"/>
      <w:marLeft w:val="0"/>
      <w:marRight w:val="0"/>
      <w:marTop w:val="0"/>
      <w:marBottom w:val="0"/>
      <w:divBdr>
        <w:top w:val="none" w:sz="0" w:space="0" w:color="auto"/>
        <w:left w:val="none" w:sz="0" w:space="0" w:color="auto"/>
        <w:bottom w:val="none" w:sz="0" w:space="0" w:color="auto"/>
        <w:right w:val="none" w:sz="0" w:space="0" w:color="auto"/>
      </w:divBdr>
    </w:div>
    <w:div w:id="1363822842">
      <w:bodyDiv w:val="1"/>
      <w:marLeft w:val="0"/>
      <w:marRight w:val="0"/>
      <w:marTop w:val="0"/>
      <w:marBottom w:val="0"/>
      <w:divBdr>
        <w:top w:val="none" w:sz="0" w:space="0" w:color="auto"/>
        <w:left w:val="none" w:sz="0" w:space="0" w:color="auto"/>
        <w:bottom w:val="none" w:sz="0" w:space="0" w:color="auto"/>
        <w:right w:val="none" w:sz="0" w:space="0" w:color="auto"/>
      </w:divBdr>
    </w:div>
    <w:div w:id="1619098784">
      <w:bodyDiv w:val="1"/>
      <w:marLeft w:val="0"/>
      <w:marRight w:val="0"/>
      <w:marTop w:val="0"/>
      <w:marBottom w:val="0"/>
      <w:divBdr>
        <w:top w:val="none" w:sz="0" w:space="0" w:color="auto"/>
        <w:left w:val="none" w:sz="0" w:space="0" w:color="auto"/>
        <w:bottom w:val="none" w:sz="0" w:space="0" w:color="auto"/>
        <w:right w:val="none" w:sz="0" w:space="0" w:color="auto"/>
      </w:divBdr>
    </w:div>
    <w:div w:id="1712917690">
      <w:bodyDiv w:val="1"/>
      <w:marLeft w:val="0"/>
      <w:marRight w:val="0"/>
      <w:marTop w:val="0"/>
      <w:marBottom w:val="0"/>
      <w:divBdr>
        <w:top w:val="none" w:sz="0" w:space="0" w:color="auto"/>
        <w:left w:val="none" w:sz="0" w:space="0" w:color="auto"/>
        <w:bottom w:val="none" w:sz="0" w:space="0" w:color="auto"/>
        <w:right w:val="none" w:sz="0" w:space="0" w:color="auto"/>
      </w:divBdr>
    </w:div>
    <w:div w:id="1916667291">
      <w:bodyDiv w:val="1"/>
      <w:marLeft w:val="0"/>
      <w:marRight w:val="0"/>
      <w:marTop w:val="0"/>
      <w:marBottom w:val="0"/>
      <w:divBdr>
        <w:top w:val="none" w:sz="0" w:space="0" w:color="auto"/>
        <w:left w:val="none" w:sz="0" w:space="0" w:color="auto"/>
        <w:bottom w:val="none" w:sz="0" w:space="0" w:color="auto"/>
        <w:right w:val="none" w:sz="0" w:space="0" w:color="auto"/>
      </w:divBdr>
    </w:div>
    <w:div w:id="1928076221">
      <w:bodyDiv w:val="1"/>
      <w:marLeft w:val="0"/>
      <w:marRight w:val="0"/>
      <w:marTop w:val="0"/>
      <w:marBottom w:val="0"/>
      <w:divBdr>
        <w:top w:val="none" w:sz="0" w:space="0" w:color="auto"/>
        <w:left w:val="none" w:sz="0" w:space="0" w:color="auto"/>
        <w:bottom w:val="none" w:sz="0" w:space="0" w:color="auto"/>
        <w:right w:val="none" w:sz="0" w:space="0" w:color="auto"/>
      </w:divBdr>
    </w:div>
    <w:div w:id="196038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ineris.fr"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2" Type="http://schemas.openxmlformats.org/officeDocument/2006/relationships/hyperlink" Target="https://www.ineris.fr/fr" TargetMode="External"/><Relationship Id="rId1" Type="http://schemas.openxmlformats.org/officeDocument/2006/relationships/hyperlink" Target="mailto:ineris@ineri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25B505B7-EA35-4C77-862C-AA5F9650300E}">
  <ds:schemaRefs>
    <ds:schemaRef ds:uri="http://schemas.openxmlformats.org/officeDocument/2006/bibliography"/>
  </ds:schemaRefs>
</ds:datastoreItem>
</file>

<file path=customXml/itemProps2.xml><?xml version="1.0" encoding="utf-8"?>
<ds:datastoreItem xmlns:ds="http://schemas.openxmlformats.org/officeDocument/2006/customXml" ds:itemID="{C8D2DF58-F35E-45E3-9B23-DBECFA380042}">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Normal</Template>
  <TotalTime>1153</TotalTime>
  <Pages>1</Pages>
  <Words>2571</Words>
  <Characters>14146</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INERIS</Company>
  <LinksUpToDate>false</LinksUpToDate>
  <CharactersWithSpaces>16684</CharactersWithSpaces>
  <SharedDoc>false</SharedDoc>
  <HLinks>
    <vt:vector size="6" baseType="variant">
      <vt:variant>
        <vt:i4>7405578</vt:i4>
      </vt:variant>
      <vt:variant>
        <vt:i4>68</vt:i4>
      </vt:variant>
      <vt:variant>
        <vt:i4>0</vt:i4>
      </vt:variant>
      <vt:variant>
        <vt:i4>5</vt:i4>
      </vt:variant>
      <vt:variant>
        <vt:lpwstr>mailto:tossim.ASSIH@ineris.fr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DAVAINE Gaetan</dc:creator>
  <cp:lastModifiedBy>CHARTRAIN Sylvia</cp:lastModifiedBy>
  <cp:revision>6</cp:revision>
  <cp:lastPrinted>2017-09-27T13:48:00Z</cp:lastPrinted>
  <dcterms:created xsi:type="dcterms:W3CDTF">2025-04-07T09:22:00Z</dcterms:created>
  <dcterms:modified xsi:type="dcterms:W3CDTF">2025-12-19T07:55:00Z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iles_ID">
    <vt:lpwstr>2791544</vt:lpwstr>
  </property>
  <property fmtid="{D5CDD505-2E9C-101B-9397-08002B2CF9AE}" pid="3" name="MFiles_PG4CCD65F7705A4D9EBB910E7B49A00D5Dn1_PG41318CD3990849098784424F881B1C92">
    <vt:lpwstr>15232</vt:lpwstr>
  </property>
  <property fmtid="{D5CDD505-2E9C-101B-9397-08002B2CF9AE}" pid="4" name="MFiles_PGBE17CA950E164995B7B216CE96E01296">
    <vt:lpwstr>0.2</vt:lpwstr>
  </property>
</Properties>
</file>